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82DB8" w14:textId="77777777" w:rsidR="009208AA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3EAA6A" w14:textId="2374D842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C43">
        <w:rPr>
          <w:rFonts w:ascii="Times New Roman" w:eastAsia="Times New Roman" w:hAnsi="Times New Roman"/>
          <w:sz w:val="24"/>
          <w:szCs w:val="24"/>
          <w:lang w:eastAsia="ru-RU"/>
        </w:rPr>
        <w:t>МИНО</w:t>
      </w:r>
      <w:r w:rsidR="004944BB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330C4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161C4B53" w14:textId="77777777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6826613" w14:textId="77777777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392DD36" w14:textId="77777777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43D598E" w14:textId="77777777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10A15682" w14:textId="77777777" w:rsidR="009208AA" w:rsidRPr="00DB597C" w:rsidRDefault="009208AA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807C5D" w14:textId="77777777" w:rsidR="009208AA" w:rsidRPr="00DB597C" w:rsidRDefault="009208AA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DF31B4" w14:textId="77777777" w:rsidR="001E5CF1" w:rsidRPr="001E5CF1" w:rsidRDefault="001E5CF1" w:rsidP="001E5CF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C00E31" w14:textId="77777777" w:rsidR="001E5CF1" w:rsidRPr="001E5CF1" w:rsidRDefault="001E5CF1" w:rsidP="001E5C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2F800D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0" w:name="_Hlk82618674"/>
      <w:r w:rsidRPr="00EC06C1">
        <w:rPr>
          <w:rFonts w:ascii="Times New Roman" w:hAnsi="Times New Roman"/>
          <w:sz w:val="24"/>
          <w:szCs w:val="24"/>
        </w:rPr>
        <w:t>УТВЕРЖДЕНО</w:t>
      </w:r>
    </w:p>
    <w:p w14:paraId="0650528F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14:paraId="527BF7A3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14:paraId="78D81130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14:paraId="14184AA3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14:paraId="02F40DC9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14:paraId="67C17ED5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14:paraId="052B8EAC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14:paraId="730D0611" w14:textId="77777777" w:rsidR="00A527B5" w:rsidRPr="00EC06C1" w:rsidRDefault="00A527B5" w:rsidP="00A527B5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bookmarkEnd w:id="0"/>
    <w:p w14:paraId="142FCC09" w14:textId="77777777" w:rsidR="009208AA" w:rsidRPr="00DB597C" w:rsidRDefault="009208AA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B33D5B" w14:textId="77777777" w:rsidR="009208AA" w:rsidRPr="00DB597C" w:rsidRDefault="009208AA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E96718" w14:textId="77777777" w:rsidR="009208AA" w:rsidRPr="00DB597C" w:rsidRDefault="009208AA" w:rsidP="004944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62AA9B" w14:textId="77777777" w:rsidR="009208AA" w:rsidRPr="00DB597C" w:rsidRDefault="009208AA" w:rsidP="001E5C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7E1FC" w14:textId="77777777" w:rsidR="009208AA" w:rsidRPr="00DB597C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E56D0B" w14:textId="77777777" w:rsidR="009208AA" w:rsidRPr="00DB597C" w:rsidRDefault="009208AA" w:rsidP="009208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95196E" w14:textId="77777777" w:rsidR="009208AA" w:rsidRPr="00DB597C" w:rsidRDefault="009208AA" w:rsidP="009208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50FD9A61" w14:textId="77777777" w:rsidR="009208AA" w:rsidRPr="00DB597C" w:rsidRDefault="009208AA" w:rsidP="009208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F73BE3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Коммуникативный курс английского языка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C185A2D" w14:textId="77777777" w:rsidR="009208AA" w:rsidRPr="00DB597C" w:rsidRDefault="009208AA" w:rsidP="009208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482925" w14:textId="1057EB4D" w:rsidR="009208AA" w:rsidRPr="006A5FDF" w:rsidRDefault="009208AA" w:rsidP="009208AA">
      <w:p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На</w:t>
      </w:r>
      <w:r w:rsidR="000F4D5E">
        <w:rPr>
          <w:rFonts w:ascii="Times New Roman" w:eastAsia="Times New Roman" w:hAnsi="Times New Roman"/>
          <w:sz w:val="24"/>
          <w:szCs w:val="28"/>
          <w:lang w:eastAsia="ru-RU"/>
        </w:rPr>
        <w:t xml:space="preserve">правление </w:t>
      </w:r>
      <w:r w:rsidR="001872C7">
        <w:rPr>
          <w:rFonts w:ascii="Times New Roman" w:eastAsia="Times New Roman" w:hAnsi="Times New Roman"/>
          <w:sz w:val="24"/>
          <w:szCs w:val="28"/>
          <w:lang w:eastAsia="ru-RU"/>
        </w:rPr>
        <w:t>подготовки: 44.03.01</w:t>
      </w:r>
      <w:r w:rsidR="000F4D5E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A5FDF">
        <w:rPr>
          <w:rFonts w:ascii="Times New Roman" w:hAnsi="Times New Roman"/>
          <w:sz w:val="24"/>
          <w:szCs w:val="28"/>
        </w:rPr>
        <w:t>Педагогическое</w:t>
      </w:r>
      <w:r w:rsidRPr="006A5FDF">
        <w:rPr>
          <w:sz w:val="24"/>
          <w:szCs w:val="28"/>
        </w:rPr>
        <w:t xml:space="preserve"> 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образование (с двумя профилями подготовки)</w:t>
      </w:r>
    </w:p>
    <w:p w14:paraId="145F3E25" w14:textId="1E69BA7C" w:rsidR="009208AA" w:rsidRPr="006A5FDF" w:rsidRDefault="001872C7" w:rsidP="009208AA">
      <w:p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Профиль «</w:t>
      </w:r>
      <w:r w:rsidR="009208AA" w:rsidRPr="006A5FDF">
        <w:rPr>
          <w:rFonts w:ascii="Times New Roman" w:eastAsia="Times New Roman" w:hAnsi="Times New Roman"/>
          <w:sz w:val="24"/>
          <w:szCs w:val="28"/>
          <w:lang w:eastAsia="ru-RU"/>
        </w:rPr>
        <w:t>Иностранный (английский)</w:t>
      </w:r>
      <w:r w:rsidR="009208AA" w:rsidRPr="003E55FF">
        <w:rPr>
          <w:rFonts w:ascii="Times New Roman" w:eastAsia="Times New Roman" w:hAnsi="Times New Roman"/>
          <w:sz w:val="24"/>
          <w:szCs w:val="28"/>
          <w:lang w:eastAsia="ru-RU"/>
        </w:rPr>
        <w:t xml:space="preserve"> язык</w:t>
      </w:r>
      <w:r w:rsidR="009208AA" w:rsidRPr="006A5FDF">
        <w:rPr>
          <w:rFonts w:ascii="Times New Roman" w:eastAsia="Times New Roman" w:hAnsi="Times New Roman"/>
          <w:sz w:val="24"/>
          <w:szCs w:val="28"/>
          <w:lang w:eastAsia="ru-RU"/>
        </w:rPr>
        <w:t>»</w:t>
      </w:r>
    </w:p>
    <w:p w14:paraId="24DFD2C8" w14:textId="77777777" w:rsidR="009208AA" w:rsidRPr="006A5FDF" w:rsidRDefault="009208AA" w:rsidP="009208AA">
      <w:pPr>
        <w:spacing w:after="0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p w14:paraId="39A6051E" w14:textId="77777777" w:rsidR="009208AA" w:rsidRPr="006A5FDF" w:rsidRDefault="009208AA" w:rsidP="009208AA">
      <w:pPr>
        <w:spacing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 xml:space="preserve">Форма обучения – очная </w:t>
      </w:r>
    </w:p>
    <w:p w14:paraId="311F2E29" w14:textId="77777777" w:rsidR="009208AA" w:rsidRPr="006A5FDF" w:rsidRDefault="009208AA" w:rsidP="009208AA">
      <w:pPr>
        <w:spacing w:after="0"/>
        <w:rPr>
          <w:rFonts w:ascii="Times New Roman" w:eastAsia="Times New Roman" w:hAnsi="Times New Roman"/>
          <w:sz w:val="24"/>
          <w:szCs w:val="28"/>
          <w:lang w:eastAsia="ru-RU"/>
        </w:rPr>
      </w:pPr>
    </w:p>
    <w:p w14:paraId="143AA1B4" w14:textId="11F2645F" w:rsidR="009208AA" w:rsidRPr="006A5FDF" w:rsidRDefault="009208AA" w:rsidP="009208AA">
      <w:pPr>
        <w:spacing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 xml:space="preserve">Трудоемкость модуля </w:t>
      </w:r>
      <w:r w:rsidR="00FE227F" w:rsidRPr="006A5FDF">
        <w:rPr>
          <w:rFonts w:ascii="Times New Roman" w:eastAsia="Times New Roman" w:hAnsi="Times New Roman"/>
          <w:sz w:val="24"/>
          <w:szCs w:val="28"/>
          <w:lang w:eastAsia="ru-RU"/>
        </w:rPr>
        <w:t>– 17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spellStart"/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з.е</w:t>
      </w:r>
      <w:proofErr w:type="spellEnd"/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14:paraId="285A42D2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C23042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C20FC6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E3D075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C0F4D0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7CC75F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F97270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A7EDF5" w14:textId="77777777" w:rsidR="009208AA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E41F96" w14:textId="77777777" w:rsidR="009208AA" w:rsidRPr="00217EB3" w:rsidRDefault="009208AA" w:rsidP="009208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9C7B3D" w14:textId="77777777" w:rsidR="009208AA" w:rsidRPr="006A5FDF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г. Нижний Новгород</w:t>
      </w:r>
    </w:p>
    <w:p w14:paraId="24307A0D" w14:textId="7AAC025D" w:rsidR="009208AA" w:rsidRPr="006A5FDF" w:rsidRDefault="009208AA" w:rsidP="009208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20</w:t>
      </w:r>
      <w:r w:rsidR="001872C7">
        <w:rPr>
          <w:rFonts w:ascii="Times New Roman" w:eastAsia="Times New Roman" w:hAnsi="Times New Roman"/>
          <w:sz w:val="24"/>
          <w:szCs w:val="28"/>
          <w:lang w:eastAsia="ru-RU"/>
        </w:rPr>
        <w:t>21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 xml:space="preserve"> год</w:t>
      </w:r>
    </w:p>
    <w:p w14:paraId="67D1CC8B" w14:textId="0279F2F9" w:rsidR="009208AA" w:rsidRPr="004944BB" w:rsidRDefault="009208AA" w:rsidP="004944B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CB9958" w14:textId="72CC00D4" w:rsidR="001872C7" w:rsidRPr="001872C7" w:rsidRDefault="001872C7" w:rsidP="001872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76999345"/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F12BF0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Коммуникативный</w:t>
      </w:r>
      <w:r w:rsidR="00F12BF0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курс английского языка</w:t>
      </w: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0973441" w14:textId="77777777" w:rsidR="00F12BF0" w:rsidRPr="00F12BF0" w:rsidRDefault="00F12BF0" w:rsidP="00F12BF0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76999045"/>
      <w:r w:rsidRPr="00F12BF0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14:paraId="43BC5F6E" w14:textId="77777777" w:rsidR="00F12BF0" w:rsidRPr="00F12BF0" w:rsidRDefault="00F12BF0" w:rsidP="00F12BF0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BF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14:paraId="2CA5D32F" w14:textId="77777777" w:rsidR="00F12BF0" w:rsidRPr="00F12BF0" w:rsidRDefault="00F12BF0" w:rsidP="00F12BF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BF0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14:paraId="70A3774E" w14:textId="77777777" w:rsidR="00F12BF0" w:rsidRPr="00F12BF0" w:rsidRDefault="00F12BF0" w:rsidP="00F12BF0">
      <w:pPr>
        <w:spacing w:before="120" w:after="12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BF0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 </w:t>
      </w:r>
    </w:p>
    <w:p w14:paraId="4AC8179B" w14:textId="77777777" w:rsidR="00A527B5" w:rsidRPr="006E4B9A" w:rsidRDefault="00A527B5" w:rsidP="00A527B5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Hlk82618708"/>
      <w:bookmarkStart w:id="4" w:name="_GoBack"/>
      <w:bookmarkEnd w:id="1"/>
      <w:bookmarkEnd w:id="2"/>
      <w:bookmarkEnd w:id="4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3"/>
    <w:p w14:paraId="6FE37052" w14:textId="55976320" w:rsidR="001872C7" w:rsidRPr="004944BB" w:rsidRDefault="001872C7" w:rsidP="004944BB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358E5C4" w14:textId="77777777" w:rsidR="001872C7" w:rsidRPr="001872C7" w:rsidRDefault="001872C7" w:rsidP="001872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14:paraId="047339F1" w14:textId="77777777" w:rsidR="001872C7" w:rsidRPr="001872C7" w:rsidRDefault="001872C7" w:rsidP="001872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720"/>
        <w:gridCol w:w="3851"/>
      </w:tblGrid>
      <w:tr w:rsidR="001872C7" w:rsidRPr="001872C7" w14:paraId="3CF6C3A4" w14:textId="77777777" w:rsidTr="001872C7">
        <w:tc>
          <w:tcPr>
            <w:tcW w:w="5720" w:type="dxa"/>
          </w:tcPr>
          <w:p w14:paraId="53828CB2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51" w:type="dxa"/>
          </w:tcPr>
          <w:p w14:paraId="525C60B4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1872C7" w:rsidRPr="001872C7" w14:paraId="12EE7029" w14:textId="77777777" w:rsidTr="001872C7">
        <w:tc>
          <w:tcPr>
            <w:tcW w:w="5720" w:type="dxa"/>
          </w:tcPr>
          <w:p w14:paraId="61BC33C8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Белова Е.Е., доцент</w:t>
            </w:r>
          </w:p>
        </w:tc>
        <w:tc>
          <w:tcPr>
            <w:tcW w:w="3851" w:type="dxa"/>
          </w:tcPr>
          <w:p w14:paraId="0C1B6B42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  <w:tr w:rsidR="001872C7" w:rsidRPr="001872C7" w14:paraId="42650468" w14:textId="77777777" w:rsidTr="001872C7">
        <w:tc>
          <w:tcPr>
            <w:tcW w:w="5720" w:type="dxa"/>
          </w:tcPr>
          <w:p w14:paraId="60519CAD" w14:textId="489E93C6" w:rsidR="001872C7" w:rsidRPr="001872C7" w:rsidRDefault="001872C7" w:rsidP="001872C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Быкова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</w:t>
            </w: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., ст. преподаватель</w:t>
            </w:r>
          </w:p>
          <w:p w14:paraId="35F47323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1" w:type="dxa"/>
          </w:tcPr>
          <w:p w14:paraId="7DF1DAD4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  <w:tr w:rsidR="001872C7" w:rsidRPr="001872C7" w14:paraId="192F5D46" w14:textId="77777777" w:rsidTr="001872C7">
        <w:tc>
          <w:tcPr>
            <w:tcW w:w="5720" w:type="dxa"/>
          </w:tcPr>
          <w:p w14:paraId="3866DA54" w14:textId="5C50B870" w:rsidR="001872C7" w:rsidRPr="001872C7" w:rsidRDefault="001872C7" w:rsidP="001872C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Зимина М.В., доцент</w:t>
            </w:r>
          </w:p>
        </w:tc>
        <w:tc>
          <w:tcPr>
            <w:tcW w:w="3851" w:type="dxa"/>
          </w:tcPr>
          <w:p w14:paraId="5CD2AC78" w14:textId="77777777" w:rsidR="001872C7" w:rsidRPr="001872C7" w:rsidRDefault="001872C7" w:rsidP="001872C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2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</w:tbl>
    <w:p w14:paraId="1E5E5F9F" w14:textId="77777777" w:rsidR="001872C7" w:rsidRPr="001872C7" w:rsidRDefault="001872C7" w:rsidP="001872C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8727FC" w14:textId="22D60008" w:rsidR="001872C7" w:rsidRDefault="001872C7" w:rsidP="001872C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CBF466" w14:textId="77777777" w:rsidR="00F12BF0" w:rsidRPr="001872C7" w:rsidRDefault="00F12BF0" w:rsidP="001872C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8CC766" w14:textId="77777777" w:rsidR="00F12BF0" w:rsidRPr="00F12BF0" w:rsidRDefault="00F12BF0" w:rsidP="00F12BF0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76999386"/>
      <w:r w:rsidRPr="00F12BF0">
        <w:rPr>
          <w:rFonts w:ascii="Times New Roman" w:eastAsia="Times New Roman" w:hAnsi="Times New Roman"/>
          <w:sz w:val="28"/>
          <w:szCs w:val="28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bookmarkEnd w:id="5"/>
    <w:p w14:paraId="76A0ED8C" w14:textId="21F90730" w:rsidR="009208AA" w:rsidRDefault="009208AA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958378" w14:textId="27E173ED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292311" w14:textId="38330018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97660C" w14:textId="26329F38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12FE68" w14:textId="16B6DE89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83DFE7" w14:textId="5E3141E3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B9784F" w14:textId="404941A5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6833B4" w14:textId="19945549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98A3A3" w14:textId="7CCAA769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856960" w14:textId="6A282FA9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B9518B" w14:textId="3A7A1198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49BB8C" w14:textId="44ACB9A8" w:rsidR="00F12BF0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279041" w14:textId="77777777" w:rsidR="00F12BF0" w:rsidRPr="00C058E7" w:rsidRDefault="00F12BF0" w:rsidP="009208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C61A22" w14:textId="77777777" w:rsidR="00966D1F" w:rsidRPr="004B73A5" w:rsidRDefault="00966D1F" w:rsidP="00966D1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14:paraId="48E55102" w14:textId="21EE4E1E" w:rsidR="00966D1F" w:rsidRPr="004B73A5" w:rsidRDefault="00966D1F" w:rsidP="009F250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Назначение </w:t>
      </w:r>
      <w:r w:rsidR="00987F3B"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образовательного </w:t>
      </w:r>
      <w:r w:rsidR="00D01BFE" w:rsidRPr="004B73A5"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</w:t>
      </w:r>
      <w:r w:rsidR="004A334D" w:rsidRPr="004B73A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……………………………………...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20619E95" w14:textId="1FB8E283" w:rsidR="00966D1F" w:rsidRPr="004B73A5" w:rsidRDefault="00966D1F" w:rsidP="009F250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Характеристика </w:t>
      </w:r>
      <w:r w:rsidR="00987F3B" w:rsidRPr="004B73A5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образовательного</w:t>
      </w:r>
      <w:r w:rsidR="009D0E63"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модуля………………………………………………...5</w:t>
      </w:r>
    </w:p>
    <w:p w14:paraId="5C0D8056" w14:textId="4B8BC184" w:rsidR="00966D1F" w:rsidRPr="004B73A5" w:rsidRDefault="00966D1F" w:rsidP="009F250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</w:t>
      </w:r>
      <w:r w:rsidR="00987F3B"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образовательного 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модуля……………………………………………………….8</w:t>
      </w:r>
    </w:p>
    <w:p w14:paraId="0D0144A7" w14:textId="77777777" w:rsidR="00966D1F" w:rsidRPr="004B73A5" w:rsidRDefault="00966D1F" w:rsidP="009F250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модуля………………………...9</w:t>
      </w:r>
    </w:p>
    <w:p w14:paraId="04B3733E" w14:textId="2DDBB22C" w:rsidR="00966D1F" w:rsidRPr="004B73A5" w:rsidRDefault="00966D1F" w:rsidP="009F250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</w:t>
      </w:r>
      <w:r w:rsidR="004944BB" w:rsidRPr="004B73A5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……11</w:t>
      </w:r>
    </w:p>
    <w:p w14:paraId="51492234" w14:textId="636D070C" w:rsidR="001872C7" w:rsidRPr="001872C7" w:rsidRDefault="00966D1F" w:rsidP="001872C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872C7" w:rsidRPr="001872C7">
        <w:rPr>
          <w:rFonts w:ascii="Times New Roman" w:eastAsia="Times New Roman" w:hAnsi="Times New Roman"/>
          <w:sz w:val="24"/>
          <w:szCs w:val="24"/>
          <w:lang w:eastAsia="ru-RU"/>
        </w:rPr>
        <w:t>«Практикум по культуре речевого общения»</w:t>
      </w:r>
      <w:r w:rsidR="001872C7"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827597">
        <w:rPr>
          <w:rFonts w:ascii="Times New Roman" w:eastAsia="Times New Roman" w:hAnsi="Times New Roman"/>
          <w:sz w:val="24"/>
          <w:szCs w:val="24"/>
          <w:lang w:eastAsia="ru-RU"/>
        </w:rPr>
        <w:t>…………..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.....................................................................................................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.11</w:t>
      </w:r>
    </w:p>
    <w:p w14:paraId="68B4450D" w14:textId="47974720" w:rsidR="001872C7" w:rsidRPr="001872C7" w:rsidRDefault="001872C7" w:rsidP="001872C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827597">
        <w:rPr>
          <w:rFonts w:ascii="Times New Roman" w:eastAsia="Times New Roman" w:hAnsi="Times New Roman"/>
          <w:sz w:val="24"/>
          <w:szCs w:val="24"/>
          <w:lang w:eastAsia="ru-RU"/>
        </w:rPr>
        <w:t>Стилисти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ческая интерпретация текста</w:t>
      </w:r>
      <w:r w:rsidR="004944BB" w:rsidRPr="004B73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944BB">
        <w:rPr>
          <w:rFonts w:ascii="Times New Roman" w:eastAsia="Times New Roman" w:hAnsi="Times New Roman"/>
          <w:sz w:val="24"/>
          <w:szCs w:val="24"/>
          <w:lang w:eastAsia="ru-RU"/>
        </w:rPr>
        <w:t>» …</w:t>
      </w:r>
      <w:r w:rsidRPr="006A30F1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</w:t>
      </w:r>
      <w:r w:rsidRPr="006A30F1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..1</w:t>
      </w:r>
      <w:r w:rsidR="005B62F8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1188CF6D" w14:textId="3B32E22B" w:rsidR="001872C7" w:rsidRPr="001872C7" w:rsidRDefault="001872C7" w:rsidP="001872C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перевода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………………………………</w:t>
      </w:r>
      <w:r w:rsidRPr="006A30F1">
        <w:rPr>
          <w:rFonts w:ascii="Times New Roman" w:eastAsia="Times New Roman" w:hAnsi="Times New Roman"/>
          <w:sz w:val="24"/>
          <w:szCs w:val="24"/>
          <w:lang w:eastAsia="ru-RU"/>
        </w:rPr>
        <w:t>..........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5B62F8"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14:paraId="3056797E" w14:textId="5BDF6355" w:rsidR="00966D1F" w:rsidRPr="004B73A5" w:rsidRDefault="00966D1F" w:rsidP="0082759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30F1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872C7" w:rsidRPr="00827597">
        <w:rPr>
          <w:rFonts w:ascii="Times New Roman" w:eastAsia="Times New Roman" w:hAnsi="Times New Roman"/>
          <w:sz w:val="24"/>
          <w:szCs w:val="24"/>
          <w:lang w:eastAsia="ru-RU"/>
        </w:rPr>
        <w:t xml:space="preserve">Стилистика английского </w:t>
      </w:r>
      <w:r w:rsidR="004944BB" w:rsidRPr="00827597">
        <w:rPr>
          <w:rFonts w:ascii="Times New Roman" w:eastAsia="Times New Roman" w:hAnsi="Times New Roman"/>
          <w:sz w:val="24"/>
          <w:szCs w:val="24"/>
          <w:lang w:eastAsia="ru-RU"/>
        </w:rPr>
        <w:t>языка</w:t>
      </w:r>
      <w:r w:rsidR="004944BB" w:rsidRPr="004B73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944BB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  <w:r w:rsidR="006A30F1" w:rsidRPr="006A30F1">
        <w:rPr>
          <w:rFonts w:ascii="Times New Roman" w:eastAsia="Times New Roman" w:hAnsi="Times New Roman"/>
          <w:sz w:val="24"/>
          <w:szCs w:val="24"/>
          <w:lang w:eastAsia="ru-RU"/>
        </w:rPr>
        <w:t>........</w:t>
      </w:r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>.....................</w:t>
      </w:r>
      <w:r w:rsidR="006A30F1" w:rsidRPr="006A30F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60317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1846BE">
        <w:rPr>
          <w:rFonts w:ascii="Times New Roman" w:eastAsia="Times New Roman" w:hAnsi="Times New Roman"/>
          <w:sz w:val="24"/>
          <w:szCs w:val="24"/>
          <w:lang w:eastAsia="ru-RU"/>
        </w:rPr>
        <w:t>27</w:t>
      </w:r>
    </w:p>
    <w:p w14:paraId="007F9831" w14:textId="78098279" w:rsidR="00966D1F" w:rsidRPr="004B73A5" w:rsidRDefault="00966D1F" w:rsidP="009F250F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Мультилингвизм и </w:t>
      </w:r>
      <w:r w:rsidR="004944BB">
        <w:rPr>
          <w:rFonts w:ascii="Times New Roman" w:eastAsia="Times New Roman" w:hAnsi="Times New Roman"/>
          <w:sz w:val="24"/>
          <w:szCs w:val="24"/>
          <w:lang w:eastAsia="ru-RU"/>
        </w:rPr>
        <w:t>социум» ………</w:t>
      </w:r>
      <w:r w:rsidR="00B076B9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Start"/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B076B9">
        <w:rPr>
          <w:rFonts w:ascii="Times New Roman" w:eastAsia="Times New Roman" w:hAnsi="Times New Roman"/>
          <w:sz w:val="24"/>
          <w:szCs w:val="24"/>
          <w:lang w:eastAsia="ru-RU"/>
        </w:rPr>
        <w:t>….…..</w:t>
      </w:r>
      <w:r w:rsidR="001846BE">
        <w:rPr>
          <w:rFonts w:ascii="Times New Roman" w:eastAsia="Times New Roman" w:hAnsi="Times New Roman"/>
          <w:sz w:val="24"/>
          <w:szCs w:val="24"/>
          <w:lang w:eastAsia="ru-RU"/>
        </w:rPr>
        <w:t>32</w:t>
      </w:r>
    </w:p>
    <w:p w14:paraId="39FE32DE" w14:textId="2565F8F9" w:rsidR="00966D1F" w:rsidRPr="004B73A5" w:rsidRDefault="00966D1F" w:rsidP="009F250F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6A30F1">
        <w:rPr>
          <w:rFonts w:ascii="Times New Roman" w:eastAsia="Times New Roman" w:hAnsi="Times New Roman"/>
          <w:sz w:val="24"/>
          <w:szCs w:val="24"/>
          <w:lang w:eastAsia="ru-RU"/>
        </w:rPr>
        <w:t xml:space="preserve">Словообразование английского </w:t>
      </w:r>
      <w:r w:rsidR="004944BB">
        <w:rPr>
          <w:rFonts w:ascii="Times New Roman" w:eastAsia="Times New Roman" w:hAnsi="Times New Roman"/>
          <w:sz w:val="24"/>
          <w:szCs w:val="24"/>
          <w:lang w:eastAsia="ru-RU"/>
        </w:rPr>
        <w:t>языка» …</w:t>
      </w:r>
      <w:r w:rsidR="006A30F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4B73A5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1846BE">
        <w:rPr>
          <w:rFonts w:ascii="Times New Roman" w:eastAsia="Times New Roman" w:hAnsi="Times New Roman"/>
          <w:sz w:val="24"/>
          <w:szCs w:val="24"/>
          <w:lang w:eastAsia="ru-RU"/>
        </w:rPr>
        <w:t>...38</w:t>
      </w:r>
    </w:p>
    <w:p w14:paraId="54DF4007" w14:textId="43CFEF90" w:rsidR="00966D1F" w:rsidRPr="00C058E7" w:rsidRDefault="00966D1F" w:rsidP="009F250F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C058E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C20CD3">
        <w:rPr>
          <w:rFonts w:ascii="Times New Roman" w:eastAsia="Times New Roman" w:hAnsi="Times New Roman"/>
          <w:i/>
          <w:sz w:val="24"/>
          <w:szCs w:val="24"/>
          <w:lang w:eastAsia="ru-RU"/>
        </w:rPr>
        <w:t>(при наличии)</w:t>
      </w:r>
      <w:r w:rsidRPr="00C20CD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…………………………….</w:t>
      </w:r>
      <w:r w:rsidRPr="00C20CD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1846BE">
        <w:rPr>
          <w:rFonts w:ascii="Times New Roman" w:eastAsia="Times New Roman" w:hAnsi="Times New Roman"/>
          <w:sz w:val="24"/>
          <w:szCs w:val="24"/>
          <w:lang w:eastAsia="ru-RU"/>
        </w:rPr>
        <w:t>44</w:t>
      </w:r>
    </w:p>
    <w:p w14:paraId="13A833CC" w14:textId="77777777" w:rsidR="00966D1F" w:rsidRPr="00C058E7" w:rsidRDefault="00966D1F" w:rsidP="00966D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7D820" w14:textId="77777777" w:rsidR="00966D1F" w:rsidRPr="00C058E7" w:rsidRDefault="00966D1F" w:rsidP="00966D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58E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18B1440" w14:textId="77777777" w:rsidR="00966D1F" w:rsidRPr="00C058E7" w:rsidRDefault="00966D1F" w:rsidP="00966D1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058E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1F949FD0" w14:textId="03B32100" w:rsidR="00966D1F" w:rsidRPr="00C058E7" w:rsidRDefault="002A5A71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A5A71">
        <w:rPr>
          <w:rFonts w:ascii="Times New Roman" w:hAnsi="Times New Roman"/>
          <w:sz w:val="24"/>
          <w:szCs w:val="24"/>
        </w:rPr>
        <w:t>Модуль «</w:t>
      </w:r>
      <w:r w:rsidR="00966D1F" w:rsidRPr="002A5A71">
        <w:rPr>
          <w:rFonts w:ascii="Times New Roman" w:hAnsi="Times New Roman"/>
          <w:sz w:val="24"/>
          <w:szCs w:val="24"/>
        </w:rPr>
        <w:t>Коммуникативный курс английского языка»</w:t>
      </w:r>
      <w:r w:rsidR="00966D1F" w:rsidRPr="002A5A71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966D1F" w:rsidRPr="002A5A71">
        <w:rPr>
          <w:rFonts w:ascii="Times New Roman" w:hAnsi="Times New Roman"/>
          <w:sz w:val="24"/>
          <w:szCs w:val="24"/>
        </w:rPr>
        <w:t>ориентир</w:t>
      </w:r>
      <w:r w:rsidR="00D76FDB">
        <w:rPr>
          <w:rFonts w:ascii="Times New Roman" w:hAnsi="Times New Roman"/>
          <w:sz w:val="24"/>
          <w:szCs w:val="24"/>
        </w:rPr>
        <w:t>ован на подготовку студентов 4 курса</w:t>
      </w:r>
      <w:r w:rsidR="00966D1F" w:rsidRPr="002A5A71">
        <w:rPr>
          <w:rFonts w:ascii="Times New Roman" w:hAnsi="Times New Roman"/>
          <w:sz w:val="24"/>
          <w:szCs w:val="24"/>
        </w:rPr>
        <w:t xml:space="preserve"> бакалавриата педагогических профилей, владеющих стартовой коммуникативной компетенцией на уровне В</w:t>
      </w:r>
      <w:r w:rsidRPr="002A5A71">
        <w:rPr>
          <w:rFonts w:ascii="Times New Roman" w:hAnsi="Times New Roman"/>
          <w:sz w:val="24"/>
          <w:szCs w:val="24"/>
          <w:vertAlign w:val="subscript"/>
        </w:rPr>
        <w:t>2</w:t>
      </w:r>
      <w:r w:rsidR="00966D1F" w:rsidRPr="002A5A7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966D1F" w:rsidRPr="002A5A71">
        <w:rPr>
          <w:rFonts w:ascii="Times New Roman" w:hAnsi="Times New Roman"/>
          <w:sz w:val="24"/>
          <w:szCs w:val="24"/>
        </w:rPr>
        <w:t>по признанной общеевропейской шкале компетенций. В результате изучения модуля бакалавр</w:t>
      </w:r>
      <w:r w:rsidR="00966D1F" w:rsidRPr="00C058E7">
        <w:rPr>
          <w:rFonts w:ascii="Times New Roman" w:hAnsi="Times New Roman"/>
          <w:sz w:val="24"/>
          <w:szCs w:val="24"/>
        </w:rPr>
        <w:t xml:space="preserve"> должен овладеть уровнем С1 в рамках формируемой  коммуникативной компетенции. </w:t>
      </w:r>
    </w:p>
    <w:p w14:paraId="23C3A9C2" w14:textId="77777777" w:rsidR="00966D1F" w:rsidRPr="00C058E7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58E7">
        <w:rPr>
          <w:rFonts w:ascii="Times New Roman" w:hAnsi="Times New Roman"/>
          <w:sz w:val="24"/>
          <w:szCs w:val="24"/>
        </w:rPr>
        <w:t>Проектирование программы модуля «Коммуникативный курс английского языка»</w:t>
      </w:r>
      <w:r w:rsidRPr="00C058E7">
        <w:rPr>
          <w:rFonts w:ascii="Times New Roman" w:hAnsi="Times New Roman"/>
          <w:color w:val="0000FF"/>
          <w:sz w:val="24"/>
          <w:szCs w:val="24"/>
        </w:rPr>
        <w:t xml:space="preserve">  </w:t>
      </w:r>
      <w:r w:rsidRPr="00C058E7">
        <w:rPr>
          <w:rFonts w:ascii="Times New Roman" w:hAnsi="Times New Roman"/>
          <w:sz w:val="24"/>
          <w:szCs w:val="24"/>
        </w:rPr>
        <w:t>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24543DFC" w14:textId="77777777" w:rsidR="00966D1F" w:rsidRPr="00C058E7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58E7">
        <w:rPr>
          <w:rFonts w:ascii="Times New Roman" w:hAnsi="Times New Roman"/>
          <w:sz w:val="24"/>
          <w:szCs w:val="24"/>
        </w:rPr>
        <w:t xml:space="preserve">Согласно </w:t>
      </w:r>
      <w:r w:rsidRPr="00C058E7">
        <w:rPr>
          <w:rFonts w:ascii="Times New Roman" w:hAnsi="Times New Roman"/>
          <w:i/>
          <w:sz w:val="24"/>
          <w:szCs w:val="24"/>
        </w:rPr>
        <w:t>системному подходу</w:t>
      </w:r>
      <w:r w:rsidRPr="00C058E7">
        <w:rPr>
          <w:rFonts w:ascii="Times New Roman" w:hAnsi="Times New Roman"/>
          <w:sz w:val="24"/>
          <w:szCs w:val="24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4EDAC377" w14:textId="1FE90327" w:rsidR="00966D1F" w:rsidRPr="00C058E7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58E7">
        <w:rPr>
          <w:rFonts w:ascii="Times New Roman" w:hAnsi="Times New Roman"/>
          <w:i/>
          <w:sz w:val="24"/>
          <w:szCs w:val="24"/>
        </w:rPr>
        <w:t>Деятельностный</w:t>
      </w:r>
      <w:r w:rsidRPr="00C058E7">
        <w:rPr>
          <w:rFonts w:ascii="Times New Roman" w:hAnsi="Times New Roman"/>
          <w:sz w:val="24"/>
          <w:szCs w:val="24"/>
        </w:rPr>
        <w:t xml:space="preserve"> подход, положенный в основу построения модуля «К.М.0</w:t>
      </w:r>
      <w:r w:rsidR="00FE227F">
        <w:rPr>
          <w:rFonts w:ascii="Times New Roman" w:hAnsi="Times New Roman"/>
          <w:sz w:val="24"/>
          <w:szCs w:val="24"/>
        </w:rPr>
        <w:t>8</w:t>
      </w:r>
      <w:r w:rsidRPr="00C058E7">
        <w:rPr>
          <w:rFonts w:ascii="Times New Roman" w:hAnsi="Times New Roman"/>
          <w:sz w:val="24"/>
          <w:szCs w:val="24"/>
        </w:rPr>
        <w:t>.Коммуникативный курс английского языка»</w:t>
      </w:r>
      <w:r w:rsidRPr="00C058E7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Pr="00C058E7">
        <w:rPr>
          <w:rFonts w:ascii="Times New Roman" w:hAnsi="Times New Roman"/>
          <w:sz w:val="24"/>
          <w:szCs w:val="24"/>
        </w:rPr>
        <w:t xml:space="preserve">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9897AAE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58E7">
        <w:rPr>
          <w:rFonts w:ascii="Times New Roman" w:hAnsi="Times New Roman"/>
          <w:sz w:val="24"/>
          <w:szCs w:val="24"/>
        </w:rPr>
        <w:t xml:space="preserve">Реализация модуля предполагает </w:t>
      </w:r>
      <w:proofErr w:type="spellStart"/>
      <w:r w:rsidRPr="00C058E7">
        <w:rPr>
          <w:rFonts w:ascii="Times New Roman" w:hAnsi="Times New Roman"/>
          <w:i/>
          <w:sz w:val="24"/>
          <w:szCs w:val="24"/>
        </w:rPr>
        <w:t>личностностно</w:t>
      </w:r>
      <w:proofErr w:type="spellEnd"/>
      <w:r w:rsidRPr="00C058E7">
        <w:rPr>
          <w:rFonts w:ascii="Times New Roman" w:hAnsi="Times New Roman"/>
          <w:i/>
          <w:sz w:val="24"/>
          <w:szCs w:val="24"/>
        </w:rPr>
        <w:t>-ориентированный</w:t>
      </w:r>
      <w:r w:rsidRPr="00C058E7">
        <w:rPr>
          <w:rFonts w:ascii="Times New Roman" w:hAnsi="Times New Roman"/>
          <w:sz w:val="24"/>
          <w:szCs w:val="24"/>
        </w:rPr>
        <w:t xml:space="preserve"> </w:t>
      </w:r>
      <w:r w:rsidRPr="00C058E7">
        <w:rPr>
          <w:rFonts w:ascii="Times New Roman" w:hAnsi="Times New Roman"/>
          <w:i/>
          <w:sz w:val="24"/>
          <w:szCs w:val="24"/>
        </w:rPr>
        <w:t xml:space="preserve">подход </w:t>
      </w:r>
      <w:r w:rsidRPr="00C058E7">
        <w:rPr>
          <w:rFonts w:ascii="Times New Roman" w:hAnsi="Times New Roman"/>
          <w:sz w:val="24"/>
          <w:szCs w:val="24"/>
        </w:rPr>
        <w:t>при организации образовательного процесса,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6A3445DE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«Коммуникативный курс английского языка</w:t>
      </w:r>
      <w:r w:rsidRPr="00770828">
        <w:rPr>
          <w:rFonts w:ascii="Times New Roman" w:hAnsi="Times New Roman"/>
          <w:sz w:val="24"/>
          <w:szCs w:val="24"/>
          <w:highlight w:val="white"/>
        </w:rPr>
        <w:t>»</w:t>
      </w:r>
      <w:r w:rsidRPr="00770828">
        <w:rPr>
          <w:rFonts w:ascii="Times New Roman" w:hAnsi="Times New Roman"/>
          <w:color w:val="0000FF"/>
          <w:sz w:val="24"/>
          <w:szCs w:val="24"/>
          <w:highlight w:val="white"/>
        </w:rPr>
        <w:t xml:space="preserve"> 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строится в соответствии с </w:t>
      </w:r>
      <w:r w:rsidRPr="00770828"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, </w:t>
      </w:r>
      <w:r w:rsidR="00454D93" w:rsidRPr="00770828">
        <w:rPr>
          <w:rFonts w:ascii="Times New Roman" w:hAnsi="Times New Roman"/>
          <w:sz w:val="24"/>
          <w:szCs w:val="24"/>
          <w:highlight w:val="white"/>
        </w:rPr>
        <w:t>предполагающим формирование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72693BA0" w14:textId="77777777" w:rsidR="00966D1F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770828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 w:rsidRPr="00770828">
        <w:rPr>
          <w:rFonts w:ascii="Times New Roman" w:hAnsi="Times New Roman"/>
          <w:b/>
          <w:i/>
          <w:sz w:val="24"/>
          <w:szCs w:val="24"/>
          <w:highlight w:val="white"/>
        </w:rPr>
        <w:t xml:space="preserve"> 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</w:t>
      </w:r>
      <w:r w:rsidRPr="00770828">
        <w:rPr>
          <w:rFonts w:ascii="Times New Roman" w:hAnsi="Times New Roman"/>
          <w:sz w:val="24"/>
          <w:szCs w:val="24"/>
          <w:highlight w:val="white"/>
        </w:rPr>
        <w:lastRenderedPageBreak/>
        <w:t xml:space="preserve">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7A4C214D" w14:textId="77777777" w:rsidR="00966D1F" w:rsidRPr="00DB597C" w:rsidRDefault="00966D1F" w:rsidP="00966D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5A691E4" w14:textId="77777777" w:rsidR="00966D1F" w:rsidRPr="00DB597C" w:rsidRDefault="00966D1F" w:rsidP="00966D1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237A8AC" w14:textId="77777777" w:rsidR="00966D1F" w:rsidRPr="00DB597C" w:rsidRDefault="00966D1F" w:rsidP="00966D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C4ECE50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Модуль «Коммуникативный курс английского языка</w:t>
      </w:r>
      <w:r w:rsidRPr="00770828">
        <w:rPr>
          <w:rFonts w:ascii="Times New Roman" w:hAnsi="Times New Roman"/>
          <w:sz w:val="24"/>
          <w:szCs w:val="24"/>
          <w:highlight w:val="white"/>
        </w:rPr>
        <w:t>»</w:t>
      </w:r>
      <w:r w:rsidRPr="00770828">
        <w:rPr>
          <w:rFonts w:ascii="Times New Roman" w:hAnsi="Times New Roman"/>
          <w:color w:val="0000FF"/>
          <w:sz w:val="24"/>
          <w:szCs w:val="24"/>
          <w:highlight w:val="white"/>
        </w:rPr>
        <w:t xml:space="preserve"> 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ставит своей </w:t>
      </w:r>
      <w:r w:rsidRPr="00770828">
        <w:rPr>
          <w:rFonts w:ascii="Times New Roman" w:hAnsi="Times New Roman"/>
          <w:b/>
          <w:sz w:val="24"/>
          <w:szCs w:val="24"/>
          <w:highlight w:val="white"/>
        </w:rPr>
        <w:t>целью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 создать условия для формир</w:t>
      </w:r>
      <w:r>
        <w:rPr>
          <w:rFonts w:ascii="Times New Roman" w:hAnsi="Times New Roman"/>
          <w:sz w:val="24"/>
          <w:szCs w:val="24"/>
          <w:highlight w:val="white"/>
        </w:rPr>
        <w:t>ования и развития способности к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564DA868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  <w:highlight w:val="white"/>
        </w:rPr>
        <w:t xml:space="preserve">Для достижения поставленной цели необходимо решить следующие </w:t>
      </w:r>
      <w:r w:rsidRPr="00770828">
        <w:rPr>
          <w:rFonts w:ascii="Times New Roman" w:hAnsi="Times New Roman"/>
          <w:b/>
          <w:sz w:val="24"/>
          <w:szCs w:val="24"/>
          <w:highlight w:val="white"/>
        </w:rPr>
        <w:t>задачи</w:t>
      </w:r>
      <w:r w:rsidRPr="00770828">
        <w:rPr>
          <w:rFonts w:ascii="Times New Roman" w:hAnsi="Times New Roman"/>
          <w:sz w:val="24"/>
          <w:szCs w:val="24"/>
          <w:highlight w:val="white"/>
        </w:rPr>
        <w:t>:</w:t>
      </w:r>
    </w:p>
    <w:p w14:paraId="7C427359" w14:textId="77777777" w:rsidR="00966D1F" w:rsidRPr="00770828" w:rsidRDefault="00966D1F" w:rsidP="00966D1F">
      <w:pPr>
        <w:ind w:left="-30"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1C5007CF" w14:textId="77777777" w:rsidR="00966D1F" w:rsidRDefault="00966D1F" w:rsidP="00966D1F">
      <w:pPr>
        <w:ind w:left="-30"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Способствовать развитию умений</w:t>
      </w:r>
      <w:r w:rsidRPr="00770828">
        <w:rPr>
          <w:rFonts w:ascii="Times New Roman" w:hAnsi="Times New Roman"/>
          <w:sz w:val="24"/>
          <w:szCs w:val="24"/>
        </w:rPr>
        <w:t xml:space="preserve"> воспринимать и обрабатывать в соответствии с поставлен</w:t>
      </w:r>
      <w:r>
        <w:rPr>
          <w:rFonts w:ascii="Times New Roman" w:hAnsi="Times New Roman"/>
          <w:sz w:val="24"/>
          <w:szCs w:val="24"/>
        </w:rPr>
        <w:t xml:space="preserve">ной целью различную информацию </w:t>
      </w:r>
      <w:r w:rsidRPr="00770828">
        <w:rPr>
          <w:rFonts w:ascii="Times New Roman" w:hAnsi="Times New Roman"/>
          <w:sz w:val="24"/>
          <w:szCs w:val="24"/>
        </w:rPr>
        <w:t xml:space="preserve">на иностранном языке, полученную из печатаных и электронных источников в рамках </w:t>
      </w:r>
      <w:r>
        <w:rPr>
          <w:rFonts w:ascii="Times New Roman" w:hAnsi="Times New Roman"/>
          <w:sz w:val="24"/>
          <w:szCs w:val="24"/>
        </w:rPr>
        <w:t>различных</w:t>
      </w:r>
      <w:r w:rsidRPr="00770828">
        <w:rPr>
          <w:rFonts w:ascii="Times New Roman" w:hAnsi="Times New Roman"/>
          <w:sz w:val="24"/>
          <w:szCs w:val="24"/>
        </w:rPr>
        <w:t xml:space="preserve"> сфер общения для решения коммуникативных задач.</w:t>
      </w:r>
    </w:p>
    <w:p w14:paraId="45484805" w14:textId="77777777" w:rsidR="00966D1F" w:rsidRPr="00770828" w:rsidRDefault="00966D1F" w:rsidP="00966D1F">
      <w:pPr>
        <w:ind w:left="-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Способствовать развитию умений интерпретировать полученную из неадаптированных источников информацию в соответствии с предъявляемыми требованиями </w:t>
      </w:r>
      <w:proofErr w:type="spellStart"/>
      <w:r>
        <w:rPr>
          <w:rFonts w:ascii="Times New Roman" w:hAnsi="Times New Roman"/>
          <w:sz w:val="24"/>
          <w:szCs w:val="24"/>
        </w:rPr>
        <w:t>жанро</w:t>
      </w:r>
      <w:proofErr w:type="spellEnd"/>
      <w:r>
        <w:rPr>
          <w:rFonts w:ascii="Times New Roman" w:hAnsi="Times New Roman"/>
          <w:sz w:val="24"/>
          <w:szCs w:val="24"/>
        </w:rPr>
        <w:t>-стилевого разнообразия.</w:t>
      </w:r>
    </w:p>
    <w:p w14:paraId="00FFCE06" w14:textId="77777777" w:rsidR="00966D1F" w:rsidRPr="00DB597C" w:rsidRDefault="00966D1F" w:rsidP="00966D1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8F665D" w14:textId="77777777" w:rsidR="00966D1F" w:rsidRDefault="00966D1F" w:rsidP="00966D1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071BDB55" w14:textId="0612EBDD" w:rsidR="001872C7" w:rsidRDefault="001872C7" w:rsidP="001872C7">
      <w:pPr>
        <w:shd w:val="clear" w:color="auto" w:fill="FFFFFF"/>
        <w:tabs>
          <w:tab w:val="left" w:pos="1123"/>
        </w:tabs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74499434"/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2B517F2E" w14:textId="77777777" w:rsidR="00D17658" w:rsidRPr="00D17658" w:rsidRDefault="00D17658" w:rsidP="00D17658">
      <w:pPr>
        <w:framePr w:hSpace="180" w:wrap="around" w:vAnchor="text" w:hAnchor="margin" w:y="178"/>
        <w:tabs>
          <w:tab w:val="left" w:pos="318"/>
        </w:tabs>
        <w:spacing w:after="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58">
        <w:rPr>
          <w:rFonts w:ascii="Times New Roman" w:eastAsia="Times New Roman" w:hAnsi="Times New Roman"/>
          <w:sz w:val="24"/>
          <w:szCs w:val="24"/>
          <w:lang w:eastAsia="ru-RU"/>
        </w:rPr>
        <w:t xml:space="preserve">УК.1.5. Определяет рациональные идеи для решения поставленных задач в рамках научного мировоззрения </w:t>
      </w:r>
    </w:p>
    <w:p w14:paraId="4F1087F0" w14:textId="5383ECAF" w:rsidR="00E33657" w:rsidRPr="00E33657" w:rsidRDefault="00E33657" w:rsidP="00D1765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УК.4 </w:t>
      </w: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483BD6DB" w14:textId="77777777" w:rsidR="00E33657" w:rsidRPr="00E33657" w:rsidRDefault="00E33657" w:rsidP="00E33657">
      <w:pPr>
        <w:shd w:val="clear" w:color="auto" w:fill="FFFFFF"/>
        <w:tabs>
          <w:tab w:val="left" w:pos="1123"/>
        </w:tabs>
        <w:spacing w:after="0" w:line="240" w:lineRule="auto"/>
        <w:ind w:left="708" w:right="130"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УК.4.2. Демонстрирует умение осуществлять деловую переписку на иностранном языке с учетом социокультурных особенностей</w:t>
      </w:r>
    </w:p>
    <w:p w14:paraId="5183EEEA" w14:textId="7812B47C" w:rsidR="00E33657" w:rsidRDefault="00E33657" w:rsidP="00D17658">
      <w:pPr>
        <w:shd w:val="clear" w:color="auto" w:fill="FFFFFF"/>
        <w:tabs>
          <w:tab w:val="left" w:pos="1123"/>
        </w:tabs>
        <w:spacing w:after="0" w:line="240" w:lineRule="auto"/>
        <w:ind w:left="708" w:right="130"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УК.4.3. Демонстрирует способность находить, </w:t>
      </w:r>
      <w:r w:rsidR="00D17658" w:rsidRPr="00E33657">
        <w:rPr>
          <w:rFonts w:ascii="Times New Roman" w:eastAsia="Times New Roman" w:hAnsi="Times New Roman"/>
          <w:sz w:val="24"/>
          <w:szCs w:val="24"/>
          <w:lang w:eastAsia="ru-RU"/>
        </w:rPr>
        <w:t>воспринимать и</w:t>
      </w: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использовать информацию на иностранном языке, полученную из печатных и электронных </w:t>
      </w:r>
      <w:proofErr w:type="gramStart"/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источников  для</w:t>
      </w:r>
      <w:proofErr w:type="gramEnd"/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 стандартных коммуникативных задач</w:t>
      </w:r>
    </w:p>
    <w:p w14:paraId="31107EA6" w14:textId="72958576" w:rsidR="00E33657" w:rsidRPr="00E33657" w:rsidRDefault="00E33657" w:rsidP="00E3365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 8. </w:t>
      </w: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</w:p>
    <w:p w14:paraId="19E234B8" w14:textId="77777777" w:rsidR="00E33657" w:rsidRDefault="00E33657" w:rsidP="00E33657">
      <w:pPr>
        <w:shd w:val="clear" w:color="auto" w:fill="FFFFFF"/>
        <w:tabs>
          <w:tab w:val="left" w:pos="1123"/>
        </w:tabs>
        <w:spacing w:after="0" w:line="240" w:lineRule="auto"/>
        <w:ind w:left="1123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ОПК.8.4. Владеет методами научно-педагогического  исследования в предметной области</w:t>
      </w:r>
      <w:r w:rsidRPr="00A34B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2A30876" w14:textId="59F01E51" w:rsidR="00E33657" w:rsidRDefault="001872C7" w:rsidP="001872C7">
      <w:pPr>
        <w:shd w:val="clear" w:color="auto" w:fill="FFFFFF"/>
        <w:tabs>
          <w:tab w:val="left" w:pos="1123"/>
        </w:tabs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2C7">
        <w:rPr>
          <w:rFonts w:ascii="Times New Roman" w:eastAsia="Times New Roman" w:hAnsi="Times New Roman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6BC7FE50" w14:textId="6D9683DE" w:rsidR="00D17658" w:rsidRDefault="00D17658" w:rsidP="00D17658">
      <w:pPr>
        <w:shd w:val="clear" w:color="auto" w:fill="FFFFFF"/>
        <w:tabs>
          <w:tab w:val="left" w:pos="1123"/>
        </w:tabs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58">
        <w:rPr>
          <w:rFonts w:ascii="Times New Roman" w:eastAsia="Andale Sans UI" w:hAnsi="Times New Roman" w:cs="Tahoma"/>
          <w:sz w:val="24"/>
          <w:szCs w:val="24"/>
          <w:lang w:eastAsia="ru-RU" w:bidi="en-US"/>
        </w:rPr>
        <w:lastRenderedPageBreak/>
        <w:t>ПК.1.2. Определяет содержание и требования к результатам индивидуальной и совместной учебно-проектной деятельности</w:t>
      </w:r>
    </w:p>
    <w:p w14:paraId="11C44179" w14:textId="6C3309B3" w:rsidR="00E33657" w:rsidRDefault="00E33657" w:rsidP="00E3365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</w:t>
      </w:r>
      <w:r w:rsidR="001872C7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872C7"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</w:t>
      </w: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современные информационно-коммуникационные технологии в учебном процессе</w:t>
      </w:r>
    </w:p>
    <w:p w14:paraId="028DC2F2" w14:textId="160D2800" w:rsidR="00E33657" w:rsidRPr="00E33657" w:rsidRDefault="00E33657" w:rsidP="00E33657">
      <w:pPr>
        <w:shd w:val="clear" w:color="auto" w:fill="FFFFFF"/>
        <w:tabs>
          <w:tab w:val="left" w:pos="1123"/>
        </w:tabs>
        <w:spacing w:after="0" w:line="240" w:lineRule="auto"/>
        <w:ind w:left="1123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3657">
        <w:rPr>
          <w:rFonts w:ascii="Times New Roman" w:eastAsia="Times New Roman" w:hAnsi="Times New Roman"/>
          <w:sz w:val="24"/>
          <w:szCs w:val="24"/>
          <w:lang w:eastAsia="ru-RU"/>
        </w:rPr>
        <w:t>ПК.2.1. Разрабатывает и реализует часть учебной дисциплины средствами электронного образовательного ресурса</w:t>
      </w:r>
    </w:p>
    <w:bookmarkEnd w:id="6"/>
    <w:p w14:paraId="4856E1BE" w14:textId="77777777" w:rsidR="00966D1F" w:rsidRPr="00A34B28" w:rsidRDefault="00966D1F" w:rsidP="00FE227F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299"/>
        <w:gridCol w:w="1888"/>
        <w:gridCol w:w="1929"/>
        <w:gridCol w:w="2938"/>
      </w:tblGrid>
      <w:tr w:rsidR="004F34F7" w:rsidRPr="00A955A7" w14:paraId="09A854A9" w14:textId="77777777" w:rsidTr="004F34F7">
        <w:tc>
          <w:tcPr>
            <w:tcW w:w="904" w:type="dxa"/>
            <w:shd w:val="clear" w:color="auto" w:fill="auto"/>
          </w:tcPr>
          <w:p w14:paraId="481F00E0" w14:textId="77777777" w:rsidR="004F34F7" w:rsidRPr="00A955A7" w:rsidRDefault="004F34F7" w:rsidP="004F3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8" w:type="dxa"/>
            <w:shd w:val="clear" w:color="auto" w:fill="auto"/>
          </w:tcPr>
          <w:p w14:paraId="68717CD2" w14:textId="77777777" w:rsidR="004F34F7" w:rsidRPr="00A955A7" w:rsidRDefault="004F34F7" w:rsidP="004F34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4CE7042" w14:textId="77777777" w:rsidR="004F34F7" w:rsidRPr="00A955A7" w:rsidRDefault="004F34F7" w:rsidP="004F34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03" w:type="dxa"/>
            <w:shd w:val="clear" w:color="auto" w:fill="auto"/>
          </w:tcPr>
          <w:p w14:paraId="7589EB52" w14:textId="23B6C2A9" w:rsidR="004F34F7" w:rsidRPr="00A955A7" w:rsidRDefault="00987F3B" w:rsidP="00987F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45" w:type="dxa"/>
          </w:tcPr>
          <w:p w14:paraId="4715AB50" w14:textId="77777777" w:rsidR="004F34F7" w:rsidRPr="00A955A7" w:rsidRDefault="004F34F7" w:rsidP="004F3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3" w:type="dxa"/>
          </w:tcPr>
          <w:p w14:paraId="255A0617" w14:textId="77777777" w:rsidR="004F34F7" w:rsidRPr="00A955A7" w:rsidRDefault="004F34F7" w:rsidP="004F3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F34F7" w:rsidRPr="00A955A7" w14:paraId="32EF15B4" w14:textId="77777777" w:rsidTr="004F34F7">
        <w:tc>
          <w:tcPr>
            <w:tcW w:w="904" w:type="dxa"/>
            <w:shd w:val="clear" w:color="auto" w:fill="auto"/>
          </w:tcPr>
          <w:p w14:paraId="19C482A1" w14:textId="77777777" w:rsidR="004F34F7" w:rsidRPr="00A955A7" w:rsidRDefault="004F34F7" w:rsidP="004F3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88" w:type="dxa"/>
            <w:shd w:val="clear" w:color="auto" w:fill="auto"/>
          </w:tcPr>
          <w:p w14:paraId="22D42CE9" w14:textId="77777777" w:rsidR="004F34F7" w:rsidRPr="00A955A7" w:rsidRDefault="004F34F7" w:rsidP="004F34F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503" w:type="dxa"/>
            <w:shd w:val="clear" w:color="auto" w:fill="auto"/>
          </w:tcPr>
          <w:p w14:paraId="4E30533B" w14:textId="77777777" w:rsidR="003B0D6C" w:rsidRPr="003B0D6C" w:rsidRDefault="003B0D6C" w:rsidP="003B0D6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УК-4.2</w:t>
            </w:r>
          </w:p>
          <w:p w14:paraId="2EF5D4D4" w14:textId="77777777" w:rsidR="003B0D6C" w:rsidRPr="003B0D6C" w:rsidRDefault="003B0D6C" w:rsidP="003B0D6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УК-4.3</w:t>
            </w:r>
          </w:p>
          <w:p w14:paraId="17ECDD2B" w14:textId="29C915E2" w:rsidR="004F34F7" w:rsidRPr="00A955A7" w:rsidRDefault="00D17658" w:rsidP="003B0D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УК 1.5</w:t>
            </w:r>
          </w:p>
        </w:tc>
        <w:tc>
          <w:tcPr>
            <w:tcW w:w="1745" w:type="dxa"/>
          </w:tcPr>
          <w:p w14:paraId="74ED89BE" w14:textId="77777777" w:rsidR="004F34F7" w:rsidRPr="00A955A7" w:rsidRDefault="004F34F7" w:rsidP="004F34F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 w14:paraId="57CA3708" w14:textId="77777777" w:rsidR="004F34F7" w:rsidRPr="00A955A7" w:rsidRDefault="004F34F7" w:rsidP="004F34F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 самостоятельная работа;</w:t>
            </w:r>
          </w:p>
          <w:p w14:paraId="03AE153D" w14:textId="77777777" w:rsidR="004F34F7" w:rsidRPr="00A955A7" w:rsidRDefault="004F34F7" w:rsidP="004F34F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</w:t>
            </w:r>
          </w:p>
          <w:p w14:paraId="487164C8" w14:textId="77777777" w:rsidR="004F34F7" w:rsidRPr="00A955A7" w:rsidRDefault="004F34F7" w:rsidP="004F34F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игра;</w:t>
            </w:r>
          </w:p>
          <w:p w14:paraId="41341929" w14:textId="77777777" w:rsidR="004F34F7" w:rsidRPr="00A955A7" w:rsidRDefault="004F34F7" w:rsidP="004F34F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 тренинг; кейс-</w:t>
            </w:r>
            <w:proofErr w:type="spellStart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презентация</w:t>
            </w:r>
          </w:p>
        </w:tc>
        <w:tc>
          <w:tcPr>
            <w:tcW w:w="2313" w:type="dxa"/>
          </w:tcPr>
          <w:p w14:paraId="06B5FED5" w14:textId="6AB835D6" w:rsidR="004F34F7" w:rsidRPr="004A334D" w:rsidRDefault="004F34F7" w:rsidP="004F34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bidi="mr-IN"/>
              </w:rPr>
            </w:pPr>
            <w:r w:rsidRPr="004A334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37F63859" w14:textId="7BDC6D7E" w:rsidR="003B0D6C" w:rsidRPr="004A334D" w:rsidRDefault="003B0D6C" w:rsidP="004F34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bidi="mr-IN"/>
              </w:rPr>
            </w:pPr>
            <w:r w:rsidRPr="004A334D">
              <w:rPr>
                <w:rFonts w:ascii="Times New Roman" w:hAnsi="Times New Roman"/>
                <w:sz w:val="24"/>
                <w:szCs w:val="24"/>
                <w:lang w:bidi="mr-IN"/>
              </w:rPr>
              <w:t>Эссе</w:t>
            </w:r>
          </w:p>
          <w:p w14:paraId="2A06A328" w14:textId="3B8B9388" w:rsidR="003B0D6C" w:rsidRPr="004A334D" w:rsidRDefault="004F34F7" w:rsidP="004F34F7">
            <w:pPr>
              <w:rPr>
                <w:rFonts w:ascii="Times New Roman" w:hAnsi="Times New Roman"/>
                <w:sz w:val="24"/>
                <w:szCs w:val="24"/>
              </w:rPr>
            </w:pPr>
            <w:r w:rsidRPr="004A334D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 w:rsidR="0022243F" w:rsidRPr="004A334D"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4A334D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  <w:p w14:paraId="2F92CF89" w14:textId="2E3097AF" w:rsidR="00E87D98" w:rsidRPr="004A334D" w:rsidRDefault="00E87D98" w:rsidP="004F34F7">
            <w:pPr>
              <w:rPr>
                <w:rFonts w:ascii="Times New Roman" w:hAnsi="Times New Roman"/>
                <w:sz w:val="24"/>
                <w:szCs w:val="24"/>
              </w:rPr>
            </w:pPr>
            <w:r w:rsidRPr="004A334D">
              <w:rPr>
                <w:rFonts w:ascii="Times New Roman" w:hAnsi="Times New Roman"/>
                <w:sz w:val="24"/>
                <w:szCs w:val="24"/>
              </w:rPr>
              <w:t xml:space="preserve">Групповое </w:t>
            </w:r>
            <w:proofErr w:type="spellStart"/>
            <w:r w:rsidRPr="004A334D"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4A334D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  <w:p w14:paraId="62AF11E3" w14:textId="714E13EB" w:rsidR="00E87D98" w:rsidRPr="004A334D" w:rsidRDefault="00E87D98" w:rsidP="004F34F7">
            <w:pPr>
              <w:rPr>
                <w:rFonts w:ascii="Times New Roman" w:hAnsi="Times New Roman"/>
                <w:sz w:val="24"/>
                <w:szCs w:val="24"/>
              </w:rPr>
            </w:pPr>
            <w:r w:rsidRPr="004A334D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  <w:p w14:paraId="2DAE34C4" w14:textId="3F1D865B" w:rsidR="003B0D6C" w:rsidRPr="004A334D" w:rsidRDefault="003B0D6C" w:rsidP="004F34F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E26FFD" w14:textId="77777777" w:rsidR="004F34F7" w:rsidRPr="004A334D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34F7" w:rsidRPr="00A955A7" w14:paraId="68993D4E" w14:textId="77777777" w:rsidTr="004F34F7">
        <w:tc>
          <w:tcPr>
            <w:tcW w:w="904" w:type="dxa"/>
            <w:shd w:val="clear" w:color="auto" w:fill="auto"/>
          </w:tcPr>
          <w:p w14:paraId="1920573C" w14:textId="77777777" w:rsidR="004F34F7" w:rsidRPr="00A955A7" w:rsidRDefault="004F34F7" w:rsidP="004F3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88" w:type="dxa"/>
            <w:shd w:val="clear" w:color="auto" w:fill="auto"/>
          </w:tcPr>
          <w:p w14:paraId="08BF5F29" w14:textId="77777777" w:rsidR="004F34F7" w:rsidRPr="00A955A7" w:rsidRDefault="004F34F7" w:rsidP="004F34F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hAnsi="Times New Roman"/>
                <w:sz w:val="24"/>
                <w:szCs w:val="24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задач.</w:t>
            </w:r>
          </w:p>
        </w:tc>
        <w:tc>
          <w:tcPr>
            <w:tcW w:w="2503" w:type="dxa"/>
            <w:shd w:val="clear" w:color="auto" w:fill="auto"/>
          </w:tcPr>
          <w:p w14:paraId="58B5E739" w14:textId="4F36D840" w:rsidR="00D17658" w:rsidRDefault="00D17658" w:rsidP="00CB593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  <w:r w:rsidR="004F34F7"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B5935" w:rsidRPr="003B0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D2FB1F6" w14:textId="225958F1" w:rsidR="00CB5935" w:rsidRPr="003B0D6C" w:rsidRDefault="00CB5935" w:rsidP="00CB593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</w:t>
            </w:r>
          </w:p>
          <w:p w14:paraId="7E45BED4" w14:textId="39CB1B96" w:rsidR="004F34F7" w:rsidRPr="00A955A7" w:rsidRDefault="00CB5935" w:rsidP="00CB593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ОПК-8.4</w:t>
            </w:r>
          </w:p>
        </w:tc>
        <w:tc>
          <w:tcPr>
            <w:tcW w:w="1745" w:type="dxa"/>
          </w:tcPr>
          <w:p w14:paraId="54B6D63B" w14:textId="77777777" w:rsidR="004F34F7" w:rsidRPr="00A955A7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 w14:paraId="05458229" w14:textId="77777777" w:rsidR="004F34F7" w:rsidRPr="00A955A7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работа;</w:t>
            </w:r>
          </w:p>
          <w:p w14:paraId="569F0183" w14:textId="77777777" w:rsidR="004F34F7" w:rsidRPr="00A955A7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</w:t>
            </w:r>
          </w:p>
          <w:p w14:paraId="2D09D549" w14:textId="77777777" w:rsidR="004F34F7" w:rsidRPr="00A955A7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игра;</w:t>
            </w:r>
          </w:p>
          <w:p w14:paraId="6D480B10" w14:textId="77777777" w:rsidR="004F34F7" w:rsidRPr="00A955A7" w:rsidRDefault="004F34F7" w:rsidP="004F34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 тренинг; кейс-</w:t>
            </w:r>
            <w:proofErr w:type="spellStart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313" w:type="dxa"/>
          </w:tcPr>
          <w:p w14:paraId="7FDD51D4" w14:textId="03E0D098" w:rsidR="004F34F7" w:rsidRPr="004A334D" w:rsidRDefault="004F34F7" w:rsidP="004F34F7">
            <w:r w:rsidRPr="004A334D">
              <w:rPr>
                <w:rFonts w:ascii="Times New Roman" w:hAnsi="Times New Roman"/>
                <w:sz w:val="24"/>
                <w:szCs w:val="24"/>
              </w:rPr>
              <w:t xml:space="preserve">Групповое </w:t>
            </w:r>
            <w:proofErr w:type="spellStart"/>
            <w:r w:rsidR="0022243F" w:rsidRPr="004A334D"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4A334D">
              <w:rPr>
                <w:rFonts w:ascii="Times New Roman" w:hAnsi="Times New Roman"/>
                <w:sz w:val="24"/>
                <w:szCs w:val="24"/>
              </w:rPr>
              <w:t xml:space="preserve"> задание,</w:t>
            </w:r>
            <w:r w:rsidRPr="004A334D">
              <w:rPr>
                <w:rFonts w:ascii="Times New Roman" w:hAnsi="Times New Roman"/>
              </w:rPr>
              <w:t xml:space="preserve"> </w:t>
            </w:r>
            <w:r w:rsidR="00E87D98" w:rsidRPr="004A334D">
              <w:rPr>
                <w:rFonts w:ascii="Times New Roman" w:hAnsi="Times New Roman"/>
                <w:sz w:val="24"/>
                <w:szCs w:val="24"/>
              </w:rPr>
              <w:t xml:space="preserve"> Индивидуальное </w:t>
            </w:r>
            <w:proofErr w:type="spellStart"/>
            <w:r w:rsidR="00E87D98" w:rsidRPr="004A334D"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="00E87D98" w:rsidRPr="004A334D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  <w:r w:rsidR="00E87D98" w:rsidRPr="004A334D">
              <w:rPr>
                <w:rFonts w:ascii="Times New Roman" w:hAnsi="Times New Roman"/>
              </w:rPr>
              <w:t xml:space="preserve"> </w:t>
            </w:r>
            <w:r w:rsidRPr="004A334D">
              <w:rPr>
                <w:rFonts w:ascii="Times New Roman" w:hAnsi="Times New Roman"/>
              </w:rPr>
              <w:t>Эссе, Контрольная работа</w:t>
            </w:r>
          </w:p>
        </w:tc>
      </w:tr>
    </w:tbl>
    <w:p w14:paraId="59D1CCF3" w14:textId="77777777" w:rsidR="00966D1F" w:rsidRDefault="00966D1F" w:rsidP="00966D1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0B06A88" w14:textId="77777777" w:rsidR="00966D1F" w:rsidRPr="00DB597C" w:rsidRDefault="00966D1F" w:rsidP="00966D1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63674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63674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AF3BE97" w14:textId="0153FAF9" w:rsidR="00966D1F" w:rsidRPr="00F5321E" w:rsidRDefault="00966D1F" w:rsidP="00966D1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7" w:name="_Hlk74499531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="0051645B">
        <w:rPr>
          <w:rFonts w:ascii="Times New Roman" w:eastAsia="Times New Roman" w:hAnsi="Times New Roman"/>
          <w:sz w:val="24"/>
          <w:lang w:eastAsia="ru-RU"/>
        </w:rPr>
        <w:t>Бел</w:t>
      </w:r>
      <w:r>
        <w:rPr>
          <w:rFonts w:ascii="Times New Roman" w:eastAsia="Times New Roman" w:hAnsi="Times New Roman"/>
          <w:sz w:val="24"/>
          <w:lang w:eastAsia="ru-RU"/>
        </w:rPr>
        <w:t xml:space="preserve">ова </w:t>
      </w:r>
      <w:r w:rsidR="0051645B">
        <w:rPr>
          <w:rFonts w:ascii="Times New Roman" w:eastAsia="Times New Roman" w:hAnsi="Times New Roman"/>
          <w:sz w:val="24"/>
          <w:lang w:eastAsia="ru-RU"/>
        </w:rPr>
        <w:t>Екатерина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F5321E">
        <w:rPr>
          <w:rFonts w:ascii="Times New Roman" w:eastAsia="Times New Roman" w:hAnsi="Times New Roman"/>
          <w:sz w:val="24"/>
          <w:lang w:eastAsia="ru-RU"/>
        </w:rPr>
        <w:t>Евгень</w:t>
      </w:r>
      <w:r>
        <w:rPr>
          <w:rFonts w:ascii="Times New Roman" w:eastAsia="Times New Roman" w:hAnsi="Times New Roman"/>
          <w:sz w:val="24"/>
          <w:lang w:eastAsia="ru-RU"/>
        </w:rPr>
        <w:t>евна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</w:t>
      </w:r>
      <w:r w:rsidRPr="00F5321E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="00F5321E" w:rsidRPr="00F5321E">
        <w:rPr>
          <w:rFonts w:ascii="Times New Roman" w:eastAsia="Times New Roman" w:hAnsi="Times New Roman"/>
          <w:sz w:val="24"/>
          <w:lang w:eastAsia="ru-RU"/>
        </w:rPr>
        <w:t>фил</w:t>
      </w:r>
      <w:r w:rsidRPr="00F5321E">
        <w:rPr>
          <w:rFonts w:ascii="Times New Roman" w:eastAsia="Times New Roman" w:hAnsi="Times New Roman"/>
          <w:sz w:val="24"/>
          <w:lang w:eastAsia="ru-RU"/>
        </w:rPr>
        <w:t>.н</w:t>
      </w:r>
      <w:proofErr w:type="spellEnd"/>
      <w:r w:rsidRPr="00F5321E">
        <w:rPr>
          <w:rFonts w:ascii="Times New Roman" w:eastAsia="Times New Roman" w:hAnsi="Times New Roman"/>
          <w:sz w:val="24"/>
          <w:lang w:eastAsia="ru-RU"/>
        </w:rPr>
        <w:t xml:space="preserve">., доцент кафедры </w:t>
      </w:r>
      <w:r w:rsidR="00F5321E" w:rsidRPr="00F5321E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</w:p>
    <w:p w14:paraId="23E3A93C" w14:textId="1886BE91" w:rsidR="00966D1F" w:rsidRDefault="00966D1F" w:rsidP="00966D1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F5321E">
        <w:rPr>
          <w:rFonts w:ascii="Times New Roman" w:eastAsia="Times New Roman" w:hAnsi="Times New Roman"/>
          <w:sz w:val="24"/>
          <w:lang w:eastAsia="ru-RU"/>
        </w:rPr>
        <w:t>Бы</w:t>
      </w:r>
      <w:r w:rsidR="006C637B">
        <w:rPr>
          <w:rFonts w:ascii="Times New Roman" w:eastAsia="Times New Roman" w:hAnsi="Times New Roman"/>
          <w:sz w:val="24"/>
          <w:lang w:eastAsia="ru-RU"/>
        </w:rPr>
        <w:t xml:space="preserve">кова </w:t>
      </w:r>
      <w:r w:rsidR="00F5321E">
        <w:rPr>
          <w:rFonts w:ascii="Times New Roman" w:eastAsia="Times New Roman" w:hAnsi="Times New Roman"/>
          <w:sz w:val="24"/>
          <w:lang w:eastAsia="ru-RU"/>
        </w:rPr>
        <w:t>Ли</w:t>
      </w:r>
      <w:r w:rsidR="006C637B">
        <w:rPr>
          <w:rFonts w:ascii="Times New Roman" w:eastAsia="Times New Roman" w:hAnsi="Times New Roman"/>
          <w:sz w:val="24"/>
          <w:lang w:eastAsia="ru-RU"/>
        </w:rPr>
        <w:t xml:space="preserve">лия </w:t>
      </w:r>
      <w:proofErr w:type="spellStart"/>
      <w:r w:rsidR="00F5321E">
        <w:rPr>
          <w:rFonts w:ascii="Times New Roman" w:eastAsia="Times New Roman" w:hAnsi="Times New Roman"/>
          <w:sz w:val="24"/>
          <w:lang w:eastAsia="ru-RU"/>
        </w:rPr>
        <w:t>Марсовна</w:t>
      </w:r>
      <w:proofErr w:type="spellEnd"/>
      <w:r w:rsidR="00F5321E">
        <w:rPr>
          <w:rFonts w:ascii="Times New Roman" w:eastAsia="Times New Roman" w:hAnsi="Times New Roman"/>
          <w:sz w:val="24"/>
          <w:lang w:eastAsia="ru-RU"/>
        </w:rPr>
        <w:t xml:space="preserve">, ст. </w:t>
      </w:r>
      <w:r>
        <w:rPr>
          <w:rFonts w:ascii="Times New Roman" w:eastAsia="Times New Roman" w:hAnsi="Times New Roman"/>
          <w:sz w:val="24"/>
          <w:lang w:eastAsia="ru-RU"/>
        </w:rPr>
        <w:t>преподаватель кафедры иноязычной профессиональной коммуникации</w:t>
      </w:r>
    </w:p>
    <w:p w14:paraId="04497667" w14:textId="38949C8F" w:rsidR="00F5321E" w:rsidRPr="00DB597C" w:rsidRDefault="00F5321E" w:rsidP="00966D1F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lastRenderedPageBreak/>
        <w:t>Зимина Мария Викторовна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</w:t>
      </w:r>
      <w:r w:rsidRPr="00F5321E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Pr="00F5321E">
        <w:rPr>
          <w:rFonts w:ascii="Times New Roman" w:eastAsia="Times New Roman" w:hAnsi="Times New Roman"/>
          <w:sz w:val="24"/>
          <w:lang w:eastAsia="ru-RU"/>
        </w:rPr>
        <w:t>фил.н</w:t>
      </w:r>
      <w:proofErr w:type="spellEnd"/>
      <w:r w:rsidRPr="00F5321E">
        <w:rPr>
          <w:rFonts w:ascii="Times New Roman" w:eastAsia="Times New Roman" w:hAnsi="Times New Roman"/>
          <w:sz w:val="24"/>
          <w:lang w:eastAsia="ru-RU"/>
        </w:rPr>
        <w:t xml:space="preserve">., доцент кафедры </w:t>
      </w:r>
      <w:r w:rsidRPr="00F5321E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</w:p>
    <w:bookmarkEnd w:id="7"/>
    <w:p w14:paraId="6FE0185E" w14:textId="77777777" w:rsidR="00966D1F" w:rsidRPr="00DB597C" w:rsidRDefault="00966D1F" w:rsidP="00966D1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13C97C" w14:textId="77777777" w:rsidR="00966D1F" w:rsidRPr="00997FEF" w:rsidRDefault="00966D1F" w:rsidP="00966D1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7FE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9254CED" w14:textId="77777777" w:rsidR="00966D1F" w:rsidRPr="00997FEF" w:rsidRDefault="002A5A71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 w:rsidR="00966D1F" w:rsidRPr="00997FEF">
        <w:rPr>
          <w:rFonts w:ascii="Times New Roman" w:hAnsi="Times New Roman"/>
          <w:sz w:val="24"/>
          <w:szCs w:val="24"/>
        </w:rPr>
        <w:t>Коммуникативный курс английского языка» является обязательным в структуре программы универсального бакалавриата.</w:t>
      </w:r>
    </w:p>
    <w:p w14:paraId="5EFA65E4" w14:textId="404994B0" w:rsidR="00966D1F" w:rsidRPr="00FE227F" w:rsidRDefault="00966D1F" w:rsidP="00FE227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7FEF">
        <w:rPr>
          <w:rFonts w:ascii="Times New Roman" w:hAnsi="Times New Roman"/>
          <w:sz w:val="24"/>
          <w:szCs w:val="24"/>
        </w:rPr>
        <w:t xml:space="preserve">Содержание данного модуля владение иноязычной коммуникативной компетенцией на минимальном уровне </w:t>
      </w:r>
      <w:r w:rsidRPr="00997FEF">
        <w:rPr>
          <w:rFonts w:ascii="Times New Roman" w:hAnsi="Times New Roman"/>
          <w:sz w:val="24"/>
          <w:szCs w:val="24"/>
          <w:lang w:val="en-US"/>
        </w:rPr>
        <w:t>B</w:t>
      </w:r>
      <w:r w:rsidRPr="00997FEF">
        <w:rPr>
          <w:rFonts w:ascii="Times New Roman" w:hAnsi="Times New Roman"/>
          <w:sz w:val="24"/>
          <w:szCs w:val="24"/>
        </w:rPr>
        <w:t xml:space="preserve">2 по признанной общеевропейской шкале компетенций. </w:t>
      </w:r>
    </w:p>
    <w:p w14:paraId="4723C494" w14:textId="30A07552" w:rsidR="004F34F7" w:rsidRDefault="004F34F7" w:rsidP="004F34F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Hlk74499591"/>
      <w:r w:rsidRPr="00A955A7">
        <w:rPr>
          <w:rFonts w:ascii="Times New Roman" w:hAnsi="Times New Roman"/>
          <w:sz w:val="24"/>
          <w:szCs w:val="24"/>
        </w:rPr>
        <w:t xml:space="preserve">Для освоения модуля студент должен обладать следующими </w:t>
      </w:r>
      <w:r w:rsidR="00D01BFE">
        <w:rPr>
          <w:rFonts w:ascii="Times New Roman" w:hAnsi="Times New Roman"/>
          <w:sz w:val="24"/>
          <w:szCs w:val="24"/>
        </w:rPr>
        <w:t>входными</w:t>
      </w:r>
      <w:r w:rsidR="00E33657">
        <w:rPr>
          <w:rFonts w:ascii="Times New Roman" w:hAnsi="Times New Roman"/>
          <w:sz w:val="24"/>
          <w:szCs w:val="24"/>
        </w:rPr>
        <w:t xml:space="preserve"> компетенциями, сформированными при изучении модулей «Углубленный курс английского языка» и других. </w:t>
      </w:r>
    </w:p>
    <w:bookmarkEnd w:id="8"/>
    <w:p w14:paraId="73A1B169" w14:textId="77777777" w:rsidR="004F34F7" w:rsidRPr="007B2C07" w:rsidRDefault="004F34F7" w:rsidP="004F34F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B2C07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1D200F45" w14:textId="77777777" w:rsidR="00966D1F" w:rsidRPr="00BA78BA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B2C07">
        <w:rPr>
          <w:rFonts w:ascii="Times New Roman" w:hAnsi="Times New Roman"/>
          <w:b/>
          <w:sz w:val="24"/>
          <w:szCs w:val="24"/>
        </w:rPr>
        <w:t>Знать:</w:t>
      </w:r>
      <w:r w:rsidRPr="007B2C07">
        <w:rPr>
          <w:rFonts w:ascii="Times New Roman" w:hAnsi="Times New Roman"/>
          <w:sz w:val="24"/>
          <w:szCs w:val="24"/>
        </w:rPr>
        <w:t xml:space="preserve">  основные правила грамматики английского языка (В2); основные особенности и клише, грамматические конструкции, характерные для различных стилей речи (художественный, публицистический, официально-деловой, разговорный, научный); основные приемы аналитико-синтетической переработки</w:t>
      </w:r>
      <w:r>
        <w:rPr>
          <w:rFonts w:ascii="Times New Roman" w:hAnsi="Times New Roman"/>
          <w:sz w:val="24"/>
          <w:szCs w:val="24"/>
        </w:rPr>
        <w:t xml:space="preserve"> информа</w:t>
      </w:r>
      <w:r w:rsidRPr="00BA78BA">
        <w:rPr>
          <w:rFonts w:ascii="Times New Roman" w:hAnsi="Times New Roman"/>
          <w:sz w:val="24"/>
          <w:szCs w:val="24"/>
        </w:rPr>
        <w:t>ции:  смысловой анализ текста по абзацам, вычленение единиц информации и составление плана реферир</w:t>
      </w:r>
      <w:r>
        <w:rPr>
          <w:rFonts w:ascii="Times New Roman" w:hAnsi="Times New Roman"/>
          <w:sz w:val="24"/>
          <w:szCs w:val="24"/>
        </w:rPr>
        <w:t xml:space="preserve">уемого документа в сжатой форме; </w:t>
      </w:r>
      <w:r w:rsidRPr="00BA78BA">
        <w:rPr>
          <w:rFonts w:ascii="Times New Roman" w:hAnsi="Times New Roman"/>
          <w:sz w:val="24"/>
          <w:szCs w:val="24"/>
        </w:rPr>
        <w:t xml:space="preserve">особенности профессионального этикета западной и отечественной культур. </w:t>
      </w:r>
    </w:p>
    <w:p w14:paraId="71F682EF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 поддерживать</w:t>
      </w:r>
      <w:r w:rsidRPr="00770828">
        <w:rPr>
          <w:rFonts w:ascii="Times New Roman" w:hAnsi="Times New Roman"/>
          <w:sz w:val="24"/>
          <w:szCs w:val="24"/>
        </w:rPr>
        <w:t xml:space="preserve"> диалогическое общение в </w:t>
      </w:r>
      <w:r>
        <w:rPr>
          <w:rFonts w:ascii="Times New Roman" w:hAnsi="Times New Roman"/>
          <w:sz w:val="24"/>
          <w:szCs w:val="24"/>
        </w:rPr>
        <w:t>различных</w:t>
      </w:r>
      <w:r w:rsidRPr="00770828">
        <w:rPr>
          <w:rFonts w:ascii="Times New Roman" w:hAnsi="Times New Roman"/>
          <w:sz w:val="24"/>
          <w:szCs w:val="24"/>
        </w:rPr>
        <w:t xml:space="preserve"> ситуациях; строить монологические высказывания </w:t>
      </w:r>
      <w:r>
        <w:rPr>
          <w:rFonts w:ascii="Times New Roman" w:hAnsi="Times New Roman"/>
          <w:sz w:val="24"/>
          <w:szCs w:val="24"/>
        </w:rPr>
        <w:t>на заданную тему, уметь грамотно выразить свои мысли</w:t>
      </w:r>
      <w:r w:rsidRPr="00770828">
        <w:rPr>
          <w:rFonts w:ascii="Times New Roman" w:hAnsi="Times New Roman"/>
          <w:sz w:val="24"/>
          <w:szCs w:val="24"/>
        </w:rPr>
        <w:t>, пер</w:t>
      </w:r>
      <w:r>
        <w:rPr>
          <w:rFonts w:ascii="Times New Roman" w:hAnsi="Times New Roman"/>
          <w:sz w:val="24"/>
          <w:szCs w:val="24"/>
        </w:rPr>
        <w:t>едавать содержание прочитанного, сохраняя стилевые особенности текста.</w:t>
      </w:r>
    </w:p>
    <w:p w14:paraId="190A05DC" w14:textId="77777777" w:rsidR="00966D1F" w:rsidRPr="00770828" w:rsidRDefault="00966D1F" w:rsidP="00966D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b/>
          <w:sz w:val="24"/>
          <w:szCs w:val="24"/>
        </w:rPr>
        <w:t>Владеть</w:t>
      </w:r>
      <w:r w:rsidRPr="00770828">
        <w:rPr>
          <w:rFonts w:ascii="Times New Roman" w:hAnsi="Times New Roman"/>
          <w:sz w:val="24"/>
          <w:szCs w:val="24"/>
        </w:rPr>
        <w:t>: навыка</w:t>
      </w:r>
      <w:r>
        <w:rPr>
          <w:rFonts w:ascii="Times New Roman" w:hAnsi="Times New Roman"/>
          <w:sz w:val="24"/>
          <w:szCs w:val="24"/>
        </w:rPr>
        <w:t xml:space="preserve">ми и умениями читать и понимать неадаптированные </w:t>
      </w:r>
      <w:r w:rsidRPr="00770828">
        <w:rPr>
          <w:rFonts w:ascii="Times New Roman" w:hAnsi="Times New Roman"/>
          <w:sz w:val="24"/>
          <w:szCs w:val="24"/>
        </w:rPr>
        <w:t xml:space="preserve">тексты разных видов и жанров, с различной степенью охвата их содержания; порождать устные и письменные тексты в </w:t>
      </w:r>
      <w:r>
        <w:rPr>
          <w:rFonts w:ascii="Times New Roman" w:hAnsi="Times New Roman"/>
          <w:sz w:val="24"/>
          <w:szCs w:val="24"/>
        </w:rPr>
        <w:t>различных сферах</w:t>
      </w:r>
      <w:r w:rsidRPr="00770828">
        <w:rPr>
          <w:rFonts w:ascii="Times New Roman" w:hAnsi="Times New Roman"/>
          <w:sz w:val="24"/>
          <w:szCs w:val="24"/>
        </w:rPr>
        <w:t xml:space="preserve"> общения.</w:t>
      </w:r>
    </w:p>
    <w:p w14:paraId="0D1F95A9" w14:textId="1C839E9F" w:rsidR="00966D1F" w:rsidRPr="00463674" w:rsidRDefault="00966D1F" w:rsidP="0046367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 xml:space="preserve">Одним из возможных выходов из модуля </w:t>
      </w:r>
      <w:r w:rsidR="00DE2F37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  <w:highlight w:val="white"/>
        </w:rPr>
        <w:t>Коммуникативный курс английского языка</w:t>
      </w:r>
      <w:r w:rsidRPr="00770828">
        <w:rPr>
          <w:rFonts w:ascii="Times New Roman" w:hAnsi="Times New Roman"/>
          <w:sz w:val="24"/>
          <w:szCs w:val="24"/>
          <w:highlight w:val="white"/>
        </w:rPr>
        <w:t>» является более глубокая профессиональная иноязычная подготовка по другим модулям профессионального цикла.</w:t>
      </w:r>
    </w:p>
    <w:p w14:paraId="6595B45B" w14:textId="00690C7D" w:rsidR="00966D1F" w:rsidRPr="00DB597C" w:rsidRDefault="00966D1F" w:rsidP="0046367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2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2"/>
        <w:gridCol w:w="2244"/>
      </w:tblGrid>
      <w:tr w:rsidR="004F34F7" w:rsidRPr="00A955A7" w14:paraId="5E9A2298" w14:textId="77777777" w:rsidTr="00A635A5">
        <w:trPr>
          <w:trHeight w:hRule="exact" w:val="487"/>
        </w:trPr>
        <w:tc>
          <w:tcPr>
            <w:tcW w:w="7512" w:type="dxa"/>
            <w:shd w:val="clear" w:color="auto" w:fill="FFFFFF"/>
          </w:tcPr>
          <w:p w14:paraId="3B34F4AE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4" w:type="dxa"/>
            <w:shd w:val="clear" w:color="auto" w:fill="FFFFFF"/>
          </w:tcPr>
          <w:p w14:paraId="799B8715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A95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A95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4F34F7" w:rsidRPr="00A955A7" w14:paraId="5C887B20" w14:textId="77777777" w:rsidTr="00A635A5">
        <w:trPr>
          <w:trHeight w:hRule="exact" w:val="487"/>
        </w:trPr>
        <w:tc>
          <w:tcPr>
            <w:tcW w:w="7512" w:type="dxa"/>
            <w:shd w:val="clear" w:color="auto" w:fill="FFFFFF"/>
          </w:tcPr>
          <w:p w14:paraId="5A2E05B2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4" w:type="dxa"/>
            <w:shd w:val="clear" w:color="auto" w:fill="FFFFFF"/>
          </w:tcPr>
          <w:p w14:paraId="329D6DC2" w14:textId="14066ABE" w:rsidR="004F34F7" w:rsidRPr="00A955A7" w:rsidRDefault="00F5321E" w:rsidP="004F34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</w:t>
            </w:r>
            <w:r w:rsidR="00917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4F34F7" w:rsidRPr="00A955A7" w14:paraId="3A3782AE" w14:textId="77777777" w:rsidTr="00A635A5">
        <w:trPr>
          <w:trHeight w:hRule="exact" w:val="422"/>
        </w:trPr>
        <w:tc>
          <w:tcPr>
            <w:tcW w:w="7512" w:type="dxa"/>
            <w:shd w:val="clear" w:color="auto" w:fill="FFFFFF"/>
          </w:tcPr>
          <w:p w14:paraId="7AE857AF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44" w:type="dxa"/>
            <w:shd w:val="clear" w:color="auto" w:fill="FFFFFF"/>
          </w:tcPr>
          <w:p w14:paraId="3E78C557" w14:textId="5F98F23B" w:rsidR="004F34F7" w:rsidRPr="00A955A7" w:rsidRDefault="00F5321E" w:rsidP="009173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  <w:r w:rsidR="001109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B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917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B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F34F7" w:rsidRPr="00A955A7" w14:paraId="10D5186E" w14:textId="77777777" w:rsidTr="00A635A5">
        <w:trPr>
          <w:trHeight w:hRule="exact" w:val="508"/>
        </w:trPr>
        <w:tc>
          <w:tcPr>
            <w:tcW w:w="7512" w:type="dxa"/>
            <w:shd w:val="clear" w:color="auto" w:fill="FFFFFF"/>
          </w:tcPr>
          <w:p w14:paraId="7E9D3283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44" w:type="dxa"/>
            <w:shd w:val="clear" w:color="auto" w:fill="FFFFFF"/>
          </w:tcPr>
          <w:p w14:paraId="6FA7BB9B" w14:textId="6AC040FF" w:rsidR="004F34F7" w:rsidRPr="00A955A7" w:rsidRDefault="00F5321E" w:rsidP="004F34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</w:t>
            </w:r>
            <w:r w:rsidR="00917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B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17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B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F34F7" w:rsidRPr="00A955A7" w14:paraId="2158A5CE" w14:textId="77777777" w:rsidTr="00A635A5">
        <w:trPr>
          <w:trHeight w:hRule="exact" w:val="418"/>
        </w:trPr>
        <w:tc>
          <w:tcPr>
            <w:tcW w:w="7512" w:type="dxa"/>
            <w:shd w:val="clear" w:color="auto" w:fill="FFFFFF"/>
          </w:tcPr>
          <w:p w14:paraId="77FB67B7" w14:textId="77777777" w:rsidR="004F34F7" w:rsidRPr="00A955A7" w:rsidRDefault="004F34F7" w:rsidP="004F34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44" w:type="dxa"/>
            <w:shd w:val="clear" w:color="auto" w:fill="FFFFFF"/>
          </w:tcPr>
          <w:p w14:paraId="02C6D7FD" w14:textId="2BE3F5E9" w:rsidR="004F34F7" w:rsidRPr="00A955A7" w:rsidRDefault="004F34F7" w:rsidP="00D76F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</w:tr>
    </w:tbl>
    <w:p w14:paraId="60DD9FB6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4841C1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3144EBB9" w14:textId="77777777" w:rsidR="00966D1F" w:rsidRPr="00DB597C" w:rsidRDefault="00966D1F" w:rsidP="00966D1F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C13F38C" w14:textId="77777777" w:rsidR="00966D1F" w:rsidRPr="00DB597C" w:rsidRDefault="00966D1F" w:rsidP="00966D1F">
      <w:pPr>
        <w:shd w:val="clear" w:color="auto" w:fill="FFFFFF"/>
        <w:tabs>
          <w:tab w:val="left" w:pos="6850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14:paraId="64730571" w14:textId="77777777" w:rsidR="00966D1F" w:rsidRPr="00DB597C" w:rsidRDefault="00966D1F" w:rsidP="00966D1F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C7C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Коммуникативный курс английского языка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BA4BA1C" w14:textId="77777777" w:rsidR="00966D1F" w:rsidRPr="00DB597C" w:rsidRDefault="00966D1F" w:rsidP="00966D1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594"/>
        <w:gridCol w:w="1532"/>
        <w:gridCol w:w="1418"/>
        <w:gridCol w:w="1276"/>
        <w:gridCol w:w="1134"/>
        <w:gridCol w:w="1134"/>
        <w:gridCol w:w="1275"/>
        <w:gridCol w:w="1636"/>
      </w:tblGrid>
      <w:tr w:rsidR="004F34F7" w:rsidRPr="00A955A7" w14:paraId="4AB5E9E2" w14:textId="77777777" w:rsidTr="004F34F7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14:paraId="698499E3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1F1091E0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  <w:shd w:val="clear" w:color="auto" w:fill="auto"/>
          </w:tcPr>
          <w:p w14:paraId="59B9143E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C4A6E82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E7E3EDA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C3E11EE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44429E0B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F34F7" w:rsidRPr="00A955A7" w14:paraId="6399C824" w14:textId="77777777" w:rsidTr="004F34F7">
        <w:tc>
          <w:tcPr>
            <w:tcW w:w="1242" w:type="dxa"/>
            <w:vMerge/>
            <w:shd w:val="clear" w:color="auto" w:fill="auto"/>
            <w:vAlign w:val="center"/>
          </w:tcPr>
          <w:p w14:paraId="3FDA4D6E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34D955FE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 w:val="restart"/>
            <w:shd w:val="clear" w:color="auto" w:fill="auto"/>
          </w:tcPr>
          <w:p w14:paraId="10C4D3BB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9FB7A55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F910111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8E2E27D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3178BE3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95E38F6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EBC29BC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F34F7" w:rsidRPr="00A955A7" w14:paraId="592613C8" w14:textId="77777777" w:rsidTr="004F34F7">
        <w:tc>
          <w:tcPr>
            <w:tcW w:w="1242" w:type="dxa"/>
            <w:vMerge/>
            <w:shd w:val="clear" w:color="auto" w:fill="auto"/>
            <w:vAlign w:val="center"/>
          </w:tcPr>
          <w:p w14:paraId="1DA00BC9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FF0D76B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shd w:val="clear" w:color="auto" w:fill="auto"/>
          </w:tcPr>
          <w:p w14:paraId="7584DC97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050F79F4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DC64B1A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B3BE687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407D130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AF0F9EC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9B0CAA0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E5A0137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DED7173" w14:textId="77777777" w:rsidR="004F34F7" w:rsidRPr="00A955A7" w:rsidRDefault="004F34F7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F34F7" w:rsidRPr="00A955A7" w14:paraId="1BC07A94" w14:textId="77777777" w:rsidTr="004F34F7">
        <w:tc>
          <w:tcPr>
            <w:tcW w:w="14785" w:type="dxa"/>
            <w:gridSpan w:val="10"/>
            <w:shd w:val="clear" w:color="auto" w:fill="auto"/>
            <w:vAlign w:val="center"/>
          </w:tcPr>
          <w:p w14:paraId="24D1B2AE" w14:textId="77777777" w:rsidR="004F34F7" w:rsidRPr="00A955A7" w:rsidRDefault="004F34F7" w:rsidP="009F250F">
            <w:pPr>
              <w:numPr>
                <w:ilvl w:val="0"/>
                <w:numId w:val="7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5321E" w:rsidRPr="00A955A7" w14:paraId="4465F40F" w14:textId="77777777" w:rsidTr="00625AC2">
        <w:tc>
          <w:tcPr>
            <w:tcW w:w="1242" w:type="dxa"/>
            <w:shd w:val="clear" w:color="auto" w:fill="auto"/>
            <w:vAlign w:val="center"/>
          </w:tcPr>
          <w:p w14:paraId="1A4DCFC0" w14:textId="0B43992C" w:rsidR="00F5321E" w:rsidRPr="00A955A7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</w:t>
            </w:r>
            <w:r w:rsidR="008B43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27B19F" w14:textId="77777777" w:rsidR="00F5321E" w:rsidRPr="00A955A7" w:rsidRDefault="00F5321E" w:rsidP="00625AC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9" w:name="_Hlk74499656"/>
            <w:r w:rsidRPr="008275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культуре речевого общения</w:t>
            </w:r>
            <w:bookmarkEnd w:id="9"/>
          </w:p>
        </w:tc>
        <w:tc>
          <w:tcPr>
            <w:tcW w:w="594" w:type="dxa"/>
            <w:shd w:val="clear" w:color="auto" w:fill="auto"/>
            <w:vAlign w:val="center"/>
          </w:tcPr>
          <w:p w14:paraId="2BD5F56F" w14:textId="31A67128" w:rsidR="00F5321E" w:rsidRPr="00827597" w:rsidRDefault="008B43C1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A35608A" w14:textId="50745CD3" w:rsidR="00F5321E" w:rsidRPr="00827597" w:rsidRDefault="008B43C1" w:rsidP="008B43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C57754" w14:textId="1E7C99CE" w:rsidR="00F5321E" w:rsidRPr="00827597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7FD29E" w14:textId="4B318984" w:rsidR="00F5321E" w:rsidRPr="00827597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B4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FD00A" w14:textId="662DB812" w:rsidR="00F5321E" w:rsidRPr="00A955A7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19CE4E8" w14:textId="7D1D3BB2" w:rsidR="00F5321E" w:rsidRPr="00A955A7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64084" w14:textId="77777777" w:rsidR="00F5321E" w:rsidRPr="00BC329C" w:rsidRDefault="00F5321E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9E5F68D" w14:textId="77777777" w:rsidR="00F5321E" w:rsidRPr="00A955A7" w:rsidRDefault="00F5321E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46304222" w14:textId="77777777" w:rsidR="00F5321E" w:rsidRPr="00A955A7" w:rsidRDefault="00F5321E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8B43C1" w:rsidRPr="00A955A7" w14:paraId="40C4E46A" w14:textId="77777777" w:rsidTr="004F34F7">
        <w:tc>
          <w:tcPr>
            <w:tcW w:w="1242" w:type="dxa"/>
            <w:shd w:val="clear" w:color="auto" w:fill="auto"/>
            <w:vAlign w:val="center"/>
          </w:tcPr>
          <w:p w14:paraId="6FCE142D" w14:textId="744DEB96" w:rsid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</w:t>
            </w: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E8EACC" w14:textId="63AA35B2" w:rsidR="008B43C1" w:rsidRPr="00827597" w:rsidRDefault="008B43C1" w:rsidP="0082759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0" w:name="_Hlk74499667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Стилистическая интерпретация текста</w:t>
            </w:r>
            <w:bookmarkEnd w:id="10"/>
          </w:p>
        </w:tc>
        <w:tc>
          <w:tcPr>
            <w:tcW w:w="594" w:type="dxa"/>
            <w:shd w:val="clear" w:color="auto" w:fill="auto"/>
            <w:vAlign w:val="center"/>
          </w:tcPr>
          <w:p w14:paraId="3584760B" w14:textId="047764BE" w:rsidR="008B43C1" w:rsidRDefault="008B43C1" w:rsidP="004F34F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B146FC" w14:textId="67FD367B" w:rsid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FCF3DB" w14:textId="00B2311B" w:rsidR="008B43C1" w:rsidRP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240F3F" w14:textId="16601567" w:rsid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9B2EF" w14:textId="58D258CD" w:rsidR="008B43C1" w:rsidRDefault="008B43C1" w:rsidP="004B3CA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26CDE" w14:textId="18A58538" w:rsid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1745A9" w14:textId="20F47988" w:rsidR="008B43C1" w:rsidRDefault="008B43C1" w:rsidP="004F34F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765FB6E" w14:textId="77777777" w:rsidR="008B43C1" w:rsidRPr="00A955A7" w:rsidRDefault="008B43C1" w:rsidP="008B43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2AD82309" w14:textId="7E6B7F8D" w:rsidR="008B43C1" w:rsidRPr="00A955A7" w:rsidRDefault="008B43C1" w:rsidP="008B43C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463674" w:rsidRPr="00A955A7" w14:paraId="6044CA9D" w14:textId="77777777" w:rsidTr="004F34F7">
        <w:tc>
          <w:tcPr>
            <w:tcW w:w="1242" w:type="dxa"/>
            <w:shd w:val="clear" w:color="auto" w:fill="auto"/>
            <w:vAlign w:val="center"/>
          </w:tcPr>
          <w:p w14:paraId="48F8A760" w14:textId="66DA1A76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</w:t>
            </w: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39ECF6" w14:textId="7140F9F8" w:rsidR="00463674" w:rsidRPr="00827597" w:rsidRDefault="00463674" w:rsidP="0046367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1" w:name="_Hlk74499678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перевода (английский язык)</w:t>
            </w:r>
            <w:bookmarkEnd w:id="11"/>
          </w:p>
        </w:tc>
        <w:tc>
          <w:tcPr>
            <w:tcW w:w="594" w:type="dxa"/>
            <w:shd w:val="clear" w:color="auto" w:fill="auto"/>
            <w:vAlign w:val="center"/>
          </w:tcPr>
          <w:p w14:paraId="77446019" w14:textId="155FEEE3" w:rsidR="00463674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5278AE8" w14:textId="196390D1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08A872" w14:textId="77777777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32DFCD" w14:textId="66761E02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092C3" w14:textId="0C18D622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B3422" w14:textId="5C6A0D3D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9BC867" w14:textId="6B8AC72E" w:rsid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D63FF44" w14:textId="066B3BFD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463674" w:rsidRPr="00A955A7" w14:paraId="0BE1E283" w14:textId="77777777" w:rsidTr="004F34F7">
        <w:tc>
          <w:tcPr>
            <w:tcW w:w="1242" w:type="dxa"/>
            <w:shd w:val="clear" w:color="auto" w:fill="auto"/>
            <w:vAlign w:val="center"/>
          </w:tcPr>
          <w:p w14:paraId="422B508A" w14:textId="4533BB92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</w:t>
            </w: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BD90A2" w14:textId="4C74A6CC" w:rsidR="00463674" w:rsidRPr="00A955A7" w:rsidRDefault="00463674" w:rsidP="0046367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5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Стилистика английского языка 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D6249CE" w14:textId="1CC40EA5" w:rsidR="00463674" w:rsidRPr="008B43C1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EB62B19" w14:textId="7DDB052A" w:rsidR="00463674" w:rsidRPr="008B43C1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00797" w14:textId="09C9B53E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01DD1" w14:textId="3EDB4328" w:rsidR="00463674" w:rsidRPr="008B43C1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94E5C5" w14:textId="6A12077F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F805F" w14:textId="6CE57CC9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2C9320" w14:textId="4E6FF74A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FD3CE74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2A294251" w14:textId="1BA40312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463674" w:rsidRPr="00A955A7" w14:paraId="3E29ECFF" w14:textId="77777777" w:rsidTr="004F34F7">
        <w:tc>
          <w:tcPr>
            <w:tcW w:w="14785" w:type="dxa"/>
            <w:gridSpan w:val="10"/>
            <w:shd w:val="clear" w:color="auto" w:fill="auto"/>
            <w:vAlign w:val="center"/>
          </w:tcPr>
          <w:p w14:paraId="0C47EBB3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proofErr w:type="gramStart"/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  из</w:t>
            </w:r>
            <w:proofErr w:type="gramEnd"/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463674" w:rsidRPr="00A955A7" w14:paraId="397845B9" w14:textId="77777777" w:rsidTr="004F34F7">
        <w:tc>
          <w:tcPr>
            <w:tcW w:w="1242" w:type="dxa"/>
            <w:shd w:val="clear" w:color="auto" w:fill="auto"/>
            <w:vAlign w:val="center"/>
          </w:tcPr>
          <w:p w14:paraId="6975CA9A" w14:textId="7036D312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EA5939" w14:textId="280A5215" w:rsidR="00463674" w:rsidRPr="00EC512E" w:rsidRDefault="00463674" w:rsidP="00463674">
            <w:bookmarkStart w:id="12" w:name="_Hlk74499705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Мультилингвизм и социум</w:t>
            </w:r>
            <w:bookmarkEnd w:id="12"/>
          </w:p>
        </w:tc>
        <w:tc>
          <w:tcPr>
            <w:tcW w:w="594" w:type="dxa"/>
            <w:shd w:val="clear" w:color="auto" w:fill="auto"/>
            <w:vAlign w:val="center"/>
          </w:tcPr>
          <w:p w14:paraId="476DD365" w14:textId="28667AD9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53B4EA" w14:textId="3CF194E5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D6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504C13" w14:textId="2AA8E931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835149" w14:textId="0BBD7A28" w:rsidR="00463674" w:rsidRPr="00463674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25C4D" w14:textId="65ADFE8D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2BB656" w14:textId="07377B66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EDC35" w14:textId="61DD99A5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52A45C" w14:textId="77777777" w:rsidR="00463674" w:rsidRPr="00A955A7" w:rsidRDefault="00463674" w:rsidP="004636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463674" w:rsidRPr="00A955A7" w14:paraId="7DCE89FB" w14:textId="77777777" w:rsidTr="004F34F7">
        <w:tc>
          <w:tcPr>
            <w:tcW w:w="1242" w:type="dxa"/>
            <w:shd w:val="clear" w:color="auto" w:fill="auto"/>
            <w:vAlign w:val="center"/>
          </w:tcPr>
          <w:p w14:paraId="56179E0D" w14:textId="181EC834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</w:t>
            </w: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.ДВ.01.02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F0DA90" w14:textId="77777777" w:rsidR="00463674" w:rsidRDefault="00463674" w:rsidP="00463674">
            <w:bookmarkStart w:id="13" w:name="_Hlk7449971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 английского языка</w:t>
            </w:r>
          </w:p>
          <w:bookmarkEnd w:id="13"/>
          <w:p w14:paraId="63173C60" w14:textId="413D18E5" w:rsidR="00463674" w:rsidRPr="00A955A7" w:rsidRDefault="00463674" w:rsidP="0046367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shd w:val="clear" w:color="auto" w:fill="auto"/>
            <w:vAlign w:val="center"/>
          </w:tcPr>
          <w:p w14:paraId="0D741F0C" w14:textId="1C90AE7F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AD7BF9D" w14:textId="1BA65607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D64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DEC2FB" w14:textId="77B34249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EABB99" w14:textId="5B36CE93" w:rsidR="00463674" w:rsidRPr="00AD655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BC111" w14:textId="5249A0C1" w:rsidR="00463674" w:rsidRPr="00BD64D0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29A638C" w14:textId="7F6EA4F5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E9B871" w14:textId="03A75206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C55A4F0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4CA55584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3674" w:rsidRPr="00A955A7" w14:paraId="5CBFBD68" w14:textId="77777777" w:rsidTr="004F34F7">
        <w:tc>
          <w:tcPr>
            <w:tcW w:w="14785" w:type="dxa"/>
            <w:gridSpan w:val="10"/>
            <w:shd w:val="clear" w:color="auto" w:fill="auto"/>
            <w:vAlign w:val="center"/>
          </w:tcPr>
          <w:p w14:paraId="30A8F4AF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463674" w:rsidRPr="00A955A7" w14:paraId="37C3C60C" w14:textId="77777777" w:rsidTr="004F34F7">
        <w:tc>
          <w:tcPr>
            <w:tcW w:w="1242" w:type="dxa"/>
            <w:shd w:val="clear" w:color="auto" w:fill="auto"/>
            <w:vAlign w:val="center"/>
          </w:tcPr>
          <w:p w14:paraId="42D224D5" w14:textId="49FECBAA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К.М.08.0.3 (К)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DBE85B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bookmarkStart w:id="14" w:name="_Hlk74499737"/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"Коммуникативный курс английского языка"</w:t>
            </w:r>
            <w:bookmarkEnd w:id="14"/>
          </w:p>
        </w:tc>
        <w:tc>
          <w:tcPr>
            <w:tcW w:w="594" w:type="dxa"/>
            <w:shd w:val="clear" w:color="auto" w:fill="auto"/>
            <w:vAlign w:val="center"/>
          </w:tcPr>
          <w:p w14:paraId="196DB0E5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027FFC2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8B82A7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201DF4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9F8F3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05DEA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5FB978" w14:textId="035C9D63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F5AF3CE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6F47FD0D" w14:textId="77777777" w:rsidR="00463674" w:rsidRPr="00A955A7" w:rsidRDefault="00463674" w:rsidP="004636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55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</w:tbl>
    <w:p w14:paraId="6C918A9B" w14:textId="77777777" w:rsidR="00DB597C" w:rsidRPr="00DB597C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267F4AC1" w14:textId="77777777" w:rsidR="00BC329C" w:rsidRDefault="00BC329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639E0F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4. Методические указания для обучающихся</w:t>
      </w:r>
    </w:p>
    <w:p w14:paraId="14B39E63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49CFF609" w14:textId="77777777" w:rsidR="00AC7447" w:rsidRPr="00866E03" w:rsidRDefault="00AC7447" w:rsidP="00AC7447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 xml:space="preserve">Модуль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Ком</w:t>
      </w:r>
      <w:r w:rsidR="00D353F5">
        <w:rPr>
          <w:rFonts w:ascii="Times New Roman" w:eastAsia="Times New Roman" w:hAnsi="Times New Roman"/>
          <w:i/>
          <w:sz w:val="24"/>
          <w:szCs w:val="24"/>
          <w:lang w:eastAsia="ru-RU"/>
        </w:rPr>
        <w:t>муникативный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770828">
        <w:rPr>
          <w:rFonts w:ascii="Times New Roman" w:hAnsi="Times New Roman"/>
          <w:sz w:val="24"/>
          <w:szCs w:val="24"/>
          <w:highlight w:val="white"/>
        </w:rPr>
        <w:t>»</w:t>
      </w:r>
      <w:r w:rsidRPr="00770828">
        <w:rPr>
          <w:rFonts w:ascii="Times New Roman" w:hAnsi="Times New Roman"/>
          <w:sz w:val="24"/>
          <w:szCs w:val="24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4A1E8857" w14:textId="77777777" w:rsidR="00AC7447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b/>
          <w:sz w:val="24"/>
          <w:szCs w:val="24"/>
          <w:u w:val="single"/>
        </w:rPr>
        <w:t>Аудиторные занятия</w:t>
      </w:r>
      <w:r w:rsidRPr="00770828">
        <w:rPr>
          <w:rFonts w:ascii="Times New Roman" w:hAnsi="Times New Roman"/>
          <w:sz w:val="24"/>
          <w:szCs w:val="24"/>
        </w:rPr>
        <w:t xml:space="preserve"> имеют целью формирование иноязычной составляющей заявленной компетенции.</w:t>
      </w:r>
      <w:r w:rsidRPr="00770828">
        <w:rPr>
          <w:rFonts w:ascii="Times New Roman" w:hAnsi="Times New Roman"/>
          <w:b/>
          <w:sz w:val="24"/>
          <w:szCs w:val="24"/>
        </w:rPr>
        <w:t xml:space="preserve"> </w:t>
      </w:r>
      <w:r w:rsidRPr="00770828">
        <w:rPr>
          <w:rFonts w:ascii="Times New Roman" w:hAnsi="Times New Roman"/>
          <w:sz w:val="24"/>
          <w:szCs w:val="24"/>
        </w:rPr>
        <w:t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</w:t>
      </w:r>
      <w:r>
        <w:rPr>
          <w:rFonts w:ascii="Times New Roman" w:hAnsi="Times New Roman"/>
          <w:sz w:val="24"/>
          <w:szCs w:val="24"/>
        </w:rPr>
        <w:t>ческих, навыков техники чтения.</w:t>
      </w:r>
    </w:p>
    <w:p w14:paraId="10615FFA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Аудиторная работа по дисциплине – многоплановая взаимная деятельность учащегося и педагога, которая</w:t>
      </w:r>
      <w:r w:rsidR="00A174F8">
        <w:rPr>
          <w:rFonts w:ascii="Times New Roman" w:hAnsi="Times New Roman"/>
          <w:sz w:val="24"/>
          <w:szCs w:val="24"/>
        </w:rPr>
        <w:t xml:space="preserve"> подразумевает коммуникативную </w:t>
      </w:r>
      <w:r w:rsidRPr="00770828">
        <w:rPr>
          <w:rFonts w:ascii="Times New Roman" w:hAnsi="Times New Roman"/>
          <w:sz w:val="24"/>
          <w:szCs w:val="24"/>
        </w:rPr>
        <w:t>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02ABC2A8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b/>
          <w:sz w:val="24"/>
          <w:szCs w:val="24"/>
        </w:rPr>
        <w:t>Во время практического занятия студентам рекомендуется:</w:t>
      </w:r>
    </w:p>
    <w:p w14:paraId="1257496D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0828">
        <w:rPr>
          <w:rFonts w:ascii="Times New Roman" w:hAnsi="Times New Roman"/>
          <w:sz w:val="24"/>
          <w:szCs w:val="24"/>
        </w:rPr>
        <w:t>внимательно воспринять заявлен</w:t>
      </w:r>
      <w:r>
        <w:rPr>
          <w:rFonts w:ascii="Times New Roman" w:hAnsi="Times New Roman"/>
          <w:sz w:val="24"/>
          <w:szCs w:val="24"/>
        </w:rPr>
        <w:t>ную преподавателем цель занятия</w:t>
      </w:r>
      <w:r w:rsidRPr="00770828">
        <w:rPr>
          <w:rFonts w:ascii="Times New Roman" w:hAnsi="Times New Roman"/>
          <w:sz w:val="24"/>
          <w:szCs w:val="24"/>
        </w:rPr>
        <w:t>;</w:t>
      </w:r>
    </w:p>
    <w:p w14:paraId="39A89C63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0828">
        <w:rPr>
          <w:rFonts w:ascii="Times New Roman" w:hAnsi="Times New Roman"/>
          <w:sz w:val="24"/>
          <w:szCs w:val="24"/>
        </w:rPr>
        <w:t xml:space="preserve">вести записи по </w:t>
      </w:r>
      <w:proofErr w:type="spellStart"/>
      <w:r w:rsidRPr="00770828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770828">
        <w:rPr>
          <w:rFonts w:ascii="Times New Roman" w:hAnsi="Times New Roman"/>
          <w:sz w:val="24"/>
          <w:szCs w:val="24"/>
        </w:rPr>
        <w:t xml:space="preserve"> компонентам (лексико-грамматические конструкции и правила</w:t>
      </w:r>
      <w:r w:rsidR="001345B3">
        <w:rPr>
          <w:rFonts w:ascii="Times New Roman" w:hAnsi="Times New Roman"/>
          <w:sz w:val="24"/>
          <w:szCs w:val="24"/>
        </w:rPr>
        <w:t>, теоретическую информацию, основные термины, планы и рекомендации к выполнению практически заданий</w:t>
      </w:r>
      <w:r w:rsidRPr="00770828">
        <w:rPr>
          <w:rFonts w:ascii="Times New Roman" w:hAnsi="Times New Roman"/>
          <w:sz w:val="24"/>
          <w:szCs w:val="24"/>
        </w:rPr>
        <w:t>);</w:t>
      </w:r>
    </w:p>
    <w:p w14:paraId="14845EE1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0828">
        <w:rPr>
          <w:rFonts w:ascii="Times New Roman" w:hAnsi="Times New Roman"/>
          <w:sz w:val="24"/>
          <w:szCs w:val="24"/>
        </w:rPr>
        <w:t xml:space="preserve">активно и адекватно выполнять </w:t>
      </w:r>
      <w:r w:rsidR="001345B3">
        <w:rPr>
          <w:rFonts w:ascii="Times New Roman" w:hAnsi="Times New Roman"/>
          <w:sz w:val="24"/>
          <w:szCs w:val="24"/>
        </w:rPr>
        <w:t>задания</w:t>
      </w:r>
      <w:r w:rsidRPr="00770828">
        <w:rPr>
          <w:rFonts w:ascii="Times New Roman" w:hAnsi="Times New Roman"/>
          <w:sz w:val="24"/>
          <w:szCs w:val="24"/>
        </w:rPr>
        <w:t>;</w:t>
      </w:r>
    </w:p>
    <w:p w14:paraId="35389A35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0828">
        <w:rPr>
          <w:rFonts w:ascii="Times New Roman" w:hAnsi="Times New Roman"/>
          <w:sz w:val="24"/>
          <w:szCs w:val="24"/>
        </w:rPr>
        <w:t>исправлять вслед за преподавателем допущенные ошибки и неточности при воспроизведении речевого материала;</w:t>
      </w:r>
    </w:p>
    <w:p w14:paraId="5780AD22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0828">
        <w:rPr>
          <w:rFonts w:ascii="Times New Roman" w:hAnsi="Times New Roman"/>
          <w:sz w:val="24"/>
          <w:szCs w:val="24"/>
        </w:rPr>
        <w:t>фиксировать ошибки и избегать их повторного проявления;</w:t>
      </w:r>
    </w:p>
    <w:p w14:paraId="7E7ECEEF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– активно включаться в предлагаемую иноязычную коммуникацию;</w:t>
      </w:r>
    </w:p>
    <w:p w14:paraId="61D5A201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</w:t>
      </w:r>
      <w:r>
        <w:rPr>
          <w:rFonts w:ascii="Times New Roman" w:hAnsi="Times New Roman"/>
          <w:sz w:val="24"/>
          <w:szCs w:val="24"/>
        </w:rPr>
        <w:t xml:space="preserve">ать свою оценку по материалам и </w:t>
      </w:r>
      <w:r w:rsidRPr="00770828">
        <w:rPr>
          <w:rFonts w:ascii="Times New Roman" w:hAnsi="Times New Roman"/>
          <w:sz w:val="24"/>
          <w:szCs w:val="24"/>
        </w:rPr>
        <w:t>ответам одногр</w:t>
      </w:r>
      <w:r>
        <w:rPr>
          <w:rFonts w:ascii="Times New Roman" w:hAnsi="Times New Roman"/>
          <w:sz w:val="24"/>
          <w:szCs w:val="24"/>
        </w:rPr>
        <w:t>у</w:t>
      </w:r>
      <w:r w:rsidRPr="00770828">
        <w:rPr>
          <w:rFonts w:ascii="Times New Roman" w:hAnsi="Times New Roman"/>
          <w:sz w:val="24"/>
          <w:szCs w:val="24"/>
        </w:rPr>
        <w:t>ппников.</w:t>
      </w:r>
    </w:p>
    <w:p w14:paraId="5BB4F1E1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Рекомендуется иметь в виду коммуникативный характер</w:t>
      </w:r>
      <w:r w:rsidRPr="00770828">
        <w:rPr>
          <w:rFonts w:ascii="Times New Roman" w:hAnsi="Times New Roman"/>
          <w:b/>
          <w:sz w:val="24"/>
          <w:szCs w:val="24"/>
        </w:rPr>
        <w:t xml:space="preserve"> </w:t>
      </w:r>
      <w:r w:rsidRPr="00770828">
        <w:rPr>
          <w:rFonts w:ascii="Times New Roman" w:hAnsi="Times New Roman"/>
          <w:sz w:val="24"/>
          <w:szCs w:val="24"/>
        </w:rPr>
        <w:t xml:space="preserve">практического занятия по иностранному языку, что предполагает наличие готовности </w:t>
      </w:r>
      <w:r w:rsidRPr="00770828">
        <w:rPr>
          <w:rFonts w:ascii="Times New Roman" w:hAnsi="Times New Roman"/>
          <w:sz w:val="24"/>
          <w:szCs w:val="24"/>
          <w:highlight w:val="white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770828">
        <w:rPr>
          <w:rFonts w:ascii="Times New Roman" w:hAnsi="Times New Roman"/>
          <w:sz w:val="24"/>
          <w:szCs w:val="24"/>
        </w:rPr>
        <w:t xml:space="preserve">, дружелюбия и интереса к изучаемым социокультурным реалиям.  </w:t>
      </w:r>
    </w:p>
    <w:p w14:paraId="47B025B2" w14:textId="77777777" w:rsidR="00AC7447" w:rsidRPr="00770828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770828">
        <w:rPr>
          <w:rFonts w:ascii="Times New Roman" w:hAnsi="Times New Roman"/>
          <w:color w:val="333333"/>
          <w:sz w:val="24"/>
          <w:szCs w:val="24"/>
          <w:highlight w:val="white"/>
        </w:rPr>
        <w:t>что, в свою очередь, затрудняет формирование соответствующей компетенции</w:t>
      </w:r>
      <w:r w:rsidRPr="00770828">
        <w:rPr>
          <w:rFonts w:ascii="Times New Roman" w:hAnsi="Times New Roman"/>
          <w:sz w:val="24"/>
          <w:szCs w:val="24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4BA2F927" w14:textId="77777777" w:rsidR="00AC7447" w:rsidRPr="00AE7D23" w:rsidRDefault="00AC7447" w:rsidP="00AC7447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70828">
        <w:rPr>
          <w:rFonts w:ascii="Times New Roman" w:hAnsi="Times New Roman"/>
          <w:b/>
          <w:sz w:val="24"/>
          <w:szCs w:val="24"/>
          <w:highlight w:val="white"/>
          <w:u w:val="single"/>
        </w:rPr>
        <w:t>Самостоятельная работа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</w:t>
      </w:r>
      <w:r w:rsidRPr="004338AE">
        <w:rPr>
          <w:rFonts w:ascii="Times New Roman" w:hAnsi="Times New Roman"/>
          <w:sz w:val="24"/>
          <w:szCs w:val="24"/>
          <w:highlight w:val="white"/>
        </w:rPr>
        <w:t xml:space="preserve"> Самостоятельная работа является средством организации и управления самостоятельной деятельности студентов, которая обеспечивается умением осуществлять планирование </w:t>
      </w:r>
      <w:r w:rsidRPr="004338AE">
        <w:rPr>
          <w:rFonts w:ascii="Times New Roman" w:hAnsi="Times New Roman"/>
          <w:sz w:val="24"/>
          <w:szCs w:val="24"/>
          <w:highlight w:val="white"/>
        </w:rPr>
        <w:lastRenderedPageBreak/>
        <w:t xml:space="preserve">деятельности, искать решение проблемы или вопроса, рационально организовывать свое </w:t>
      </w:r>
      <w:r w:rsidRPr="00AE7D23">
        <w:rPr>
          <w:rFonts w:ascii="Times New Roman" w:hAnsi="Times New Roman"/>
          <w:sz w:val="24"/>
          <w:szCs w:val="24"/>
          <w:highlight w:val="white"/>
        </w:rPr>
        <w:t>рабочее время и использовать необходимые для этого инструменты. Самостоятельная работа студента служит получению новых знаний, упорядочению и углублению имеющихся знаний, формированию профессиональных навыков и умений. Самостоятельная работа охватывает все аспекты изучения иностранного языка и в значительной мере определяет результаты и качество освоения модуля «</w:t>
      </w:r>
      <w:r w:rsidR="00A174F8" w:rsidRPr="00AE7D23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Коммуникативный курс английского языка</w:t>
      </w:r>
      <w:r w:rsidRPr="00AE7D23">
        <w:rPr>
          <w:rFonts w:ascii="Times New Roman" w:hAnsi="Times New Roman"/>
          <w:sz w:val="24"/>
          <w:szCs w:val="24"/>
          <w:highlight w:val="white"/>
        </w:rPr>
        <w:t>»</w:t>
      </w:r>
    </w:p>
    <w:p w14:paraId="463D1EB1" w14:textId="77777777" w:rsidR="00AC7447" w:rsidRPr="00AE7D23" w:rsidRDefault="00AC7447" w:rsidP="00AC7447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В модуле «</w:t>
      </w:r>
      <w:r w:rsidRPr="00AE7D23">
        <w:rPr>
          <w:rFonts w:ascii="Times New Roman" w:eastAsia="Times New Roman" w:hAnsi="Times New Roman"/>
          <w:i/>
          <w:sz w:val="24"/>
          <w:szCs w:val="24"/>
          <w:lang w:eastAsia="ru-RU"/>
        </w:rPr>
        <w:t>Ком</w:t>
      </w:r>
      <w:r w:rsidR="00A174F8" w:rsidRPr="00AE7D23">
        <w:rPr>
          <w:rFonts w:ascii="Times New Roman" w:eastAsia="Times New Roman" w:hAnsi="Times New Roman"/>
          <w:i/>
          <w:sz w:val="24"/>
          <w:szCs w:val="24"/>
          <w:lang w:eastAsia="ru-RU"/>
        </w:rPr>
        <w:t>муникативный</w:t>
      </w:r>
      <w:r w:rsidRPr="00AE7D2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AE7D23">
        <w:rPr>
          <w:rFonts w:ascii="Times New Roman" w:hAnsi="Times New Roman"/>
          <w:sz w:val="24"/>
          <w:szCs w:val="24"/>
          <w:highlight w:val="white"/>
        </w:rPr>
        <w:t xml:space="preserve">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31CF37C1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b/>
          <w:sz w:val="24"/>
          <w:szCs w:val="24"/>
          <w:highlight w:val="white"/>
        </w:rPr>
        <w:t>Основные виды самостоятельных работ включают в себя:</w:t>
      </w:r>
    </w:p>
    <w:p w14:paraId="759ABD94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4C67C822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44759372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работу с аудиоматериалами: аудирование текстов, прослушивание ситуативных диалогов;</w:t>
      </w:r>
    </w:p>
    <w:p w14:paraId="6DA6671C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23CE9030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работу над письменной речью;</w:t>
      </w:r>
    </w:p>
    <w:p w14:paraId="467E5462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творческие задания (презентация; доклад; проектная работа).</w:t>
      </w:r>
    </w:p>
    <w:p w14:paraId="7778105C" w14:textId="77777777" w:rsidR="00AC7447" w:rsidRPr="00AE7D23" w:rsidRDefault="00AC7447" w:rsidP="00AC744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b/>
          <w:sz w:val="24"/>
          <w:szCs w:val="24"/>
          <w:highlight w:val="white"/>
        </w:rPr>
        <w:t>При выполнении самостоятельной работы студентам рекомендуется:</w:t>
      </w:r>
    </w:p>
    <w:p w14:paraId="541894AE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14:paraId="4E0CA968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14:paraId="56CBDE96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главное;</w:t>
      </w:r>
    </w:p>
    <w:p w14:paraId="6626F83B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14:paraId="000DE42D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14:paraId="2FF745AD" w14:textId="77777777" w:rsidR="00AC7447" w:rsidRPr="00AE7D23" w:rsidRDefault="00AC7447" w:rsidP="00AC7447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14:paraId="3C38C196" w14:textId="77777777" w:rsidR="00AC7447" w:rsidRPr="00AE7D23" w:rsidRDefault="00AC7447" w:rsidP="00AC74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b/>
          <w:sz w:val="24"/>
          <w:szCs w:val="24"/>
          <w:u w:val="single"/>
        </w:rPr>
        <w:t>Контроль</w:t>
      </w:r>
      <w:r w:rsidRPr="00AE7D23">
        <w:rPr>
          <w:rFonts w:ascii="Times New Roman" w:hAnsi="Times New Roman"/>
          <w:sz w:val="24"/>
          <w:szCs w:val="24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14:paraId="68676065" w14:textId="77777777" w:rsidR="00AC7447" w:rsidRPr="00AE7D23" w:rsidRDefault="00AC7447" w:rsidP="00AC74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D23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60E9F8C7" w14:textId="77777777" w:rsid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AF9CE53" w14:textId="77777777" w:rsidR="006D6661" w:rsidRDefault="006D6661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6D0C70" w14:textId="77777777" w:rsidR="006D6661" w:rsidRPr="00AE7D23" w:rsidRDefault="006D6661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82E6B2" w14:textId="3D82ABB3" w:rsidR="006D6661" w:rsidRPr="0089562A" w:rsidRDefault="0089562A" w:rsidP="0089562A">
      <w:pPr>
        <w:spacing w:after="120" w:line="360" w:lineRule="auto"/>
        <w:ind w:left="36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5. </w:t>
      </w:r>
      <w:r w:rsidR="00DB597C" w:rsidRPr="0089562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 МОДУЛЯ</w:t>
      </w:r>
    </w:p>
    <w:p w14:paraId="2ED93BD8" w14:textId="6297AEE6" w:rsidR="006D6661" w:rsidRDefault="0089562A" w:rsidP="006D666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6D6661">
        <w:rPr>
          <w:rFonts w:ascii="Times New Roman" w:eastAsia="Times New Roman" w:hAnsi="Times New Roman"/>
          <w:b/>
          <w:sz w:val="24"/>
          <w:szCs w:val="24"/>
          <w:lang w:eastAsia="ru-RU"/>
        </w:rPr>
        <w:t>.1</w:t>
      </w:r>
      <w:r w:rsidR="006D6661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3978E07" w14:textId="71CA5286" w:rsidR="00463674" w:rsidRPr="00463674" w:rsidRDefault="00463674" w:rsidP="0046367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631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Практикум по культуре речевого общения</w:t>
      </w:r>
      <w:r w:rsidRPr="009363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62738BC" w14:textId="77777777" w:rsidR="00463674" w:rsidRPr="00306891" w:rsidRDefault="00463674" w:rsidP="00463674">
      <w:pPr>
        <w:pStyle w:val="aa"/>
        <w:spacing w:after="0" w:afterAutospacing="0" w:line="276" w:lineRule="auto"/>
        <w:ind w:firstLine="709"/>
        <w:rPr>
          <w:color w:val="000000"/>
        </w:rPr>
      </w:pPr>
      <w:r w:rsidRPr="00306891">
        <w:rPr>
          <w:b/>
          <w:color w:val="000000"/>
        </w:rPr>
        <w:t>Пояснительная записка</w:t>
      </w:r>
    </w:p>
    <w:p w14:paraId="79B8409C" w14:textId="77777777" w:rsidR="00463674" w:rsidRPr="00306891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891">
        <w:rPr>
          <w:color w:val="000000"/>
        </w:rPr>
        <w:t>Рабочая программа учебной дисциплины «</w:t>
      </w:r>
      <w:r>
        <w:rPr>
          <w:color w:val="000000"/>
        </w:rPr>
        <w:t>Практикум по культуре речевого общения</w:t>
      </w:r>
      <w:r w:rsidRPr="00306891">
        <w:rPr>
          <w:color w:val="000000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</w:t>
      </w:r>
      <w:r>
        <w:rPr>
          <w:color w:val="000000"/>
        </w:rPr>
        <w:t>ОПОП</w:t>
      </w:r>
      <w:r w:rsidRPr="00306891">
        <w:rPr>
          <w:color w:val="000000"/>
        </w:rPr>
        <w:t>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</w:t>
      </w:r>
    </w:p>
    <w:p w14:paraId="2C93A958" w14:textId="77777777" w:rsidR="00463674" w:rsidRPr="003A4214" w:rsidRDefault="00463674" w:rsidP="0046367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</w:t>
      </w:r>
      <w:r w:rsidRPr="00306891">
        <w:rPr>
          <w:rFonts w:ascii="Times New Roman" w:hAnsi="Times New Roman"/>
          <w:sz w:val="24"/>
          <w:szCs w:val="24"/>
        </w:rPr>
        <w:t>рограмма рассчитана на курс обучения английс</w:t>
      </w:r>
      <w:r>
        <w:rPr>
          <w:rFonts w:ascii="Times New Roman" w:hAnsi="Times New Roman"/>
          <w:sz w:val="24"/>
          <w:szCs w:val="24"/>
        </w:rPr>
        <w:t>кому языку общей трудоемкостью 8</w:t>
      </w:r>
      <w:r w:rsidRPr="003068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зачётных (кредитных) единиц 288 академических часа</w:t>
      </w:r>
      <w:r w:rsidRPr="007B2C0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22</w:t>
      </w:r>
      <w:r w:rsidRPr="007B2C07">
        <w:rPr>
          <w:rFonts w:ascii="Times New Roman" w:hAnsi="Times New Roman"/>
          <w:sz w:val="24"/>
          <w:szCs w:val="24"/>
        </w:rPr>
        <w:t>8 часов контактно</w:t>
      </w:r>
      <w:r>
        <w:rPr>
          <w:rFonts w:ascii="Times New Roman" w:hAnsi="Times New Roman"/>
          <w:sz w:val="24"/>
          <w:szCs w:val="24"/>
        </w:rPr>
        <w:t xml:space="preserve">й работы, 46 </w:t>
      </w:r>
      <w:r w:rsidRPr="007B2C07">
        <w:rPr>
          <w:rFonts w:ascii="Times New Roman" w:hAnsi="Times New Roman"/>
          <w:sz w:val="24"/>
          <w:szCs w:val="24"/>
        </w:rPr>
        <w:t>часов самостоятельной работы</w:t>
      </w:r>
      <w:r>
        <w:rPr>
          <w:rFonts w:ascii="Times New Roman" w:hAnsi="Times New Roman"/>
          <w:sz w:val="24"/>
          <w:szCs w:val="24"/>
        </w:rPr>
        <w:t>, 14 часов контроль</w:t>
      </w:r>
      <w:r w:rsidRPr="007B2C07">
        <w:rPr>
          <w:rFonts w:ascii="Times New Roman" w:hAnsi="Times New Roman"/>
          <w:sz w:val="24"/>
          <w:szCs w:val="24"/>
        </w:rPr>
        <w:t>).</w:t>
      </w:r>
      <w:r w:rsidRPr="00306891">
        <w:rPr>
          <w:rFonts w:ascii="Times New Roman" w:hAnsi="Times New Roman"/>
          <w:sz w:val="24"/>
          <w:szCs w:val="24"/>
        </w:rPr>
        <w:t xml:space="preserve"> </w:t>
      </w:r>
    </w:p>
    <w:p w14:paraId="37D4546F" w14:textId="77777777" w:rsidR="00463674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 w:rsidRPr="00306891">
        <w:rPr>
          <w:color w:val="000000"/>
        </w:rPr>
        <w:t xml:space="preserve">Целевая группа данного курса – </w:t>
      </w:r>
      <w:r w:rsidRPr="00306891">
        <w:t xml:space="preserve">студенты бакалавриата, изучавшие английский язык ранее в рамках школьной программы, а также продолжающие изучение английского языка на профильных специальностях. В процессе изучения данного курса студенты должны овладеть общими закономерностями и особенностями функционирования </w:t>
      </w:r>
      <w:r>
        <w:t>делового языка, основными принципами деловой переписки и осуществления межкультурного делового общения.</w:t>
      </w:r>
      <w:r w:rsidRPr="00306891">
        <w:t xml:space="preserve"> </w:t>
      </w:r>
    </w:p>
    <w:p w14:paraId="67B7FA64" w14:textId="77777777" w:rsidR="00463674" w:rsidRPr="00306891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14:paraId="180DC6E4" w14:textId="77777777" w:rsidR="00463674" w:rsidRPr="00306891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06891">
        <w:rPr>
          <w:color w:val="000000"/>
        </w:rPr>
        <w:t xml:space="preserve">2. </w:t>
      </w:r>
      <w:r w:rsidRPr="00306891">
        <w:rPr>
          <w:b/>
          <w:color w:val="000000"/>
        </w:rPr>
        <w:t>Место в структуре модуля</w:t>
      </w:r>
    </w:p>
    <w:p w14:paraId="6393D644" w14:textId="77777777" w:rsidR="00463674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 w:rsidRPr="00E9271E">
        <w:t>Данная учебная дисципли</w:t>
      </w:r>
      <w:r>
        <w:t>на входит в раздел «Базовые д</w:t>
      </w:r>
      <w:r w:rsidRPr="00E9271E">
        <w:t xml:space="preserve">исциплины (модули)» и преподается студентам, изучающим английский язык в качестве первого иностранного языка </w:t>
      </w:r>
      <w:r>
        <w:t>в 7-м, 8</w:t>
      </w:r>
      <w:r w:rsidRPr="007B2C07">
        <w:t>-м семестрах бакалавриата</w:t>
      </w:r>
      <w:r w:rsidRPr="00E9271E">
        <w:t>.</w:t>
      </w:r>
    </w:p>
    <w:p w14:paraId="398FECCF" w14:textId="77777777" w:rsidR="00463674" w:rsidRPr="00E9271E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 w:rsidRPr="00E9271E">
        <w:t xml:space="preserve"> </w:t>
      </w:r>
    </w:p>
    <w:p w14:paraId="617C8F93" w14:textId="77777777" w:rsidR="00463674" w:rsidRPr="00E9271E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E9271E">
        <w:rPr>
          <w:color w:val="000000"/>
        </w:rPr>
        <w:t xml:space="preserve">3. </w:t>
      </w:r>
      <w:r w:rsidRPr="00E9271E">
        <w:rPr>
          <w:b/>
          <w:color w:val="000000"/>
        </w:rPr>
        <w:t>Цели и задачи</w:t>
      </w:r>
    </w:p>
    <w:p w14:paraId="029CD418" w14:textId="77777777" w:rsidR="00463674" w:rsidRPr="00E9271E" w:rsidRDefault="00463674" w:rsidP="004636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B2C07"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данного курса является создать условия</w:t>
      </w:r>
      <w:r w:rsidRPr="00E9271E">
        <w:rPr>
          <w:rFonts w:ascii="Times New Roman" w:hAnsi="Times New Roman"/>
          <w:sz w:val="24"/>
          <w:szCs w:val="24"/>
        </w:rPr>
        <w:t xml:space="preserve"> для формирования у студентов лингвистической, прагматической и межкультурной компетенции, что предполагает наличие высоко развитых умений и навыков осуществлять коммуникацию соответственно нормам, исторически сложившимся в данном языковом коллективе с учетом стереотипов мышления, психологических механизмов воздействия на адресата и использования языковых средств и способов реализации общения с целью достижения наибольшего запланированного прагматического результата. </w:t>
      </w:r>
    </w:p>
    <w:p w14:paraId="55816074" w14:textId="77777777" w:rsidR="00463674" w:rsidRPr="00E9271E" w:rsidRDefault="00463674" w:rsidP="004636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271E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данной дисциплины планируется выполнение следующих </w:t>
      </w:r>
      <w:r w:rsidRPr="007B2C07">
        <w:rPr>
          <w:rFonts w:ascii="Times New Roman" w:eastAsia="Times New Roman" w:hAnsi="Times New Roman"/>
          <w:b/>
          <w:sz w:val="24"/>
          <w:szCs w:val="24"/>
          <w:lang w:eastAsia="ru-RU"/>
        </w:rPr>
        <w:t>задач</w:t>
      </w:r>
      <w:r w:rsidRPr="00E9271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F5E23C6" w14:textId="77777777" w:rsidR="00463674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 w:rsidRPr="00E9271E">
        <w:t>-систематизировать знания системы языка, фонетических, грамматических и лексических особенностей</w:t>
      </w:r>
      <w:r>
        <w:t xml:space="preserve"> изучаемого языка, литературной нормы, лингвострановедческой информации, формул общения, фразеологических единиц и т.д. </w:t>
      </w:r>
    </w:p>
    <w:p w14:paraId="398F4769" w14:textId="77777777" w:rsidR="00463674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>
        <w:t xml:space="preserve">-формировать умения реализовывать коммуникацию в устной и письменной форме; </w:t>
      </w:r>
    </w:p>
    <w:p w14:paraId="48B350E0" w14:textId="77777777" w:rsidR="00463674" w:rsidRDefault="00463674" w:rsidP="00463674">
      <w:pPr>
        <w:pStyle w:val="aa"/>
        <w:spacing w:before="0" w:beforeAutospacing="0" w:after="0" w:afterAutospacing="0" w:line="276" w:lineRule="auto"/>
        <w:ind w:firstLine="709"/>
        <w:jc w:val="both"/>
      </w:pPr>
      <w:r>
        <w:t>-развивать умения осуществлять выбор языковых единиц, маркирующих тот или иной функциональный стиль;</w:t>
      </w:r>
    </w:p>
    <w:p w14:paraId="22327107" w14:textId="41700E5E" w:rsidR="00463674" w:rsidRDefault="00463674" w:rsidP="00463674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-способствовать формированию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академических компетенций,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еобходимых для использования английского языка в учебной, научной, и профессиональной деятельности,</w:t>
      </w:r>
    </w:p>
    <w:p w14:paraId="0426D03F" w14:textId="77777777" w:rsidR="00463674" w:rsidRPr="004E04CB" w:rsidRDefault="00463674" w:rsidP="004636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дальней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>шем обучении и проведения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аучных исследований в заданной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области;</w:t>
      </w:r>
    </w:p>
    <w:p w14:paraId="600FA4ED" w14:textId="77777777" w:rsidR="00463674" w:rsidRPr="004E04CB" w:rsidRDefault="00463674" w:rsidP="00463674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-мотивировать обучающихся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использование иностран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языка в межличностном обще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 xml:space="preserve">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дальнейшей профессиональной</w:t>
      </w:r>
      <w:r w:rsidRPr="004E04CB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деятельности.</w:t>
      </w:r>
    </w:p>
    <w:p w14:paraId="53370019" w14:textId="77777777" w:rsidR="00463674" w:rsidRDefault="00463674" w:rsidP="004636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00B9D6C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2"/>
        <w:gridCol w:w="2548"/>
        <w:gridCol w:w="996"/>
        <w:gridCol w:w="1727"/>
        <w:gridCol w:w="2239"/>
        <w:gridCol w:w="1411"/>
      </w:tblGrid>
      <w:tr w:rsidR="00463674" w:rsidRPr="00150CD2" w14:paraId="05B2D1B8" w14:textId="77777777" w:rsidTr="00625AC2">
        <w:trPr>
          <w:trHeight w:val="385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2DFA5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AB9C" w14:textId="77777777" w:rsidR="00463674" w:rsidRPr="00150CD2" w:rsidRDefault="00463674" w:rsidP="00625AC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67203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0BE20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DA8DB8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993F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63674" w:rsidRPr="00150CD2" w14:paraId="483EE377" w14:textId="77777777" w:rsidTr="00625AC2">
        <w:trPr>
          <w:trHeight w:val="331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42C6D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92E5B" w14:textId="77777777" w:rsidR="00463674" w:rsidRPr="00150CD2" w:rsidRDefault="00463674" w:rsidP="00625AC2">
            <w:pPr>
              <w:pStyle w:val="a4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различных стилей и жанров в рамках межличностного и межкультурного общения на иностранном языке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7045450" w14:textId="77777777" w:rsidR="00463674" w:rsidRPr="00150CD2" w:rsidRDefault="00463674" w:rsidP="00625AC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798C" w14:textId="77777777" w:rsidR="00463674" w:rsidRPr="00150CD2" w:rsidRDefault="00463674" w:rsidP="00625AC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ACCB2" w14:textId="77777777" w:rsidR="00463674" w:rsidRPr="00150CD2" w:rsidRDefault="00463674" w:rsidP="00625AC2">
            <w:pPr>
              <w:pStyle w:val="a4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 способности логически, грамотно и ясно строить устную и письменную речь в рамках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заданных речевых ситуаций, а также умение высказывать свое мнение на заданную тему н</w:t>
            </w:r>
            <w:r w:rsidRPr="00150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иностранном язык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</w:t>
            </w:r>
          </w:p>
          <w:p w14:paraId="1B8BA487" w14:textId="77777777" w:rsidR="00463674" w:rsidRPr="00150CD2" w:rsidRDefault="00463674" w:rsidP="00625AC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39D0B" w14:textId="77777777" w:rsidR="00463674" w:rsidRDefault="00463674" w:rsidP="00625AC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proofErr w:type="gram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14:paraId="721C8C34" w14:textId="77777777" w:rsidR="00463674" w:rsidRDefault="00463674" w:rsidP="00625AC2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3BA598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C980E" w14:textId="77777777" w:rsidR="00463674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  <w:lang w:bidi="mr-IN"/>
              </w:rPr>
              <w:t>,</w:t>
            </w:r>
          </w:p>
          <w:p w14:paraId="407210C6" w14:textId="77777777" w:rsidR="00463674" w:rsidRDefault="00463674" w:rsidP="00625AC2">
            <w:r w:rsidRPr="00150CD2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0CD2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  <w:p w14:paraId="72FA64E7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bidi="mr-IN"/>
              </w:rPr>
            </w:pPr>
          </w:p>
          <w:p w14:paraId="0AFDDE1E" w14:textId="77777777" w:rsidR="00463674" w:rsidRPr="00150CD2" w:rsidRDefault="00463674" w:rsidP="00625AC2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3674" w:rsidRPr="00150CD2" w14:paraId="2ACAFB97" w14:textId="77777777" w:rsidTr="00625AC2">
        <w:trPr>
          <w:trHeight w:val="331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91968" w14:textId="77777777" w:rsidR="00463674" w:rsidRPr="00150CD2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08812" w14:textId="77777777" w:rsidR="00463674" w:rsidRPr="00150CD2" w:rsidRDefault="00463674" w:rsidP="00625AC2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находить, </w:t>
            </w:r>
            <w:proofErr w:type="gramStart"/>
            <w:r w:rsidRPr="00150CD2">
              <w:rPr>
                <w:rFonts w:ascii="Times New Roman" w:hAnsi="Times New Roman"/>
                <w:sz w:val="24"/>
                <w:szCs w:val="24"/>
              </w:rPr>
              <w:t>воспринимать  и</w:t>
            </w:r>
            <w:proofErr w:type="gramEnd"/>
            <w:r w:rsidRPr="00150CD2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на иностранном языке, полученную из неадаптированных печатных и электронных источников  в рамках социокультурного общения для решения различных коммуникативных задач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0D37D" w14:textId="77777777" w:rsidR="00463674" w:rsidRPr="00150CD2" w:rsidRDefault="00463674" w:rsidP="00625AC2">
            <w:pPr>
              <w:pStyle w:val="a4"/>
              <w:spacing w:after="0" w:line="276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E17AE" w14:textId="77777777" w:rsidR="00463674" w:rsidRPr="00150CD2" w:rsidRDefault="00463674" w:rsidP="00625AC2">
            <w:pPr>
              <w:pStyle w:val="a4"/>
              <w:spacing w:after="0" w:line="276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0CD2">
              <w:rPr>
                <w:rFonts w:ascii="Times New Roman" w:hAnsi="Times New Roman"/>
                <w:sz w:val="24"/>
                <w:szCs w:val="24"/>
              </w:rPr>
              <w:t>Демонстрирует владение технологиями приобретения, использования различной информации на иностранном языке, полученной из печатаных и электронных источников, для решения поставленных коммуникатив</w:t>
            </w:r>
            <w:r w:rsidRPr="00150CD2">
              <w:rPr>
                <w:rFonts w:ascii="Times New Roman" w:hAnsi="Times New Roman"/>
                <w:sz w:val="24"/>
                <w:szCs w:val="24"/>
              </w:rPr>
              <w:lastRenderedPageBreak/>
              <w:t>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EBEAF" w14:textId="77777777" w:rsidR="008A5AF6" w:rsidRDefault="008A5AF6" w:rsidP="008A5AF6">
            <w:pPr>
              <w:shd w:val="clear" w:color="auto" w:fill="FFFFFF"/>
              <w:tabs>
                <w:tab w:val="left" w:pos="1123"/>
              </w:tabs>
              <w:spacing w:after="0" w:line="259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65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lastRenderedPageBreak/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14:paraId="5BA340A1" w14:textId="77777777" w:rsidR="00463674" w:rsidRDefault="00463674" w:rsidP="00625AC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F345A5" w14:textId="77777777" w:rsidR="00463674" w:rsidRPr="00150CD2" w:rsidRDefault="00463674" w:rsidP="00625AC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386A9" w14:textId="77777777" w:rsidR="00463674" w:rsidRPr="00150CD2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11D250" w14:textId="77777777" w:rsidR="00463674" w:rsidRDefault="00463674" w:rsidP="00625AC2">
            <w:r w:rsidRPr="00150CD2">
              <w:rPr>
                <w:rFonts w:ascii="Times New Roman" w:hAnsi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0CD2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5BE4DDB" w14:textId="77777777" w:rsidR="00463674" w:rsidRDefault="00463674" w:rsidP="00625AC2">
            <w:r w:rsidRPr="00150CD2">
              <w:rPr>
                <w:rFonts w:ascii="Times New Roman" w:hAnsi="Times New Roman"/>
                <w:bCs/>
                <w:sz w:val="24"/>
                <w:szCs w:val="24"/>
                <w:lang w:bidi="mr-IN"/>
              </w:rPr>
              <w:t>Эссе</w:t>
            </w:r>
          </w:p>
          <w:p w14:paraId="20BDC212" w14:textId="77777777" w:rsidR="00463674" w:rsidRPr="00150CD2" w:rsidRDefault="00463674" w:rsidP="00625AC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8229B88" w14:textId="77777777" w:rsidR="00463674" w:rsidRPr="00DB597C" w:rsidRDefault="00463674" w:rsidP="004636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B59BC7" w14:textId="77777777" w:rsidR="00463674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26064C" w14:textId="77777777" w:rsidR="00463674" w:rsidRPr="0036529D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color w:val="FF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D001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D0019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</w:t>
      </w:r>
    </w:p>
    <w:p w14:paraId="19CC65C2" w14:textId="7D689694" w:rsidR="00463674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D5A4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</w:t>
      </w:r>
      <w:r w:rsidRPr="006E57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Тематический план</w:t>
      </w:r>
      <w:r w:rsidR="006665F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(7-й семестр)</w:t>
      </w:r>
    </w:p>
    <w:tbl>
      <w:tblPr>
        <w:tblW w:w="4975" w:type="pct"/>
        <w:tblInd w:w="51" w:type="dxa"/>
        <w:tblLayout w:type="fixed"/>
        <w:tblLook w:val="04A0" w:firstRow="1" w:lastRow="0" w:firstColumn="1" w:lastColumn="0" w:noHBand="0" w:noVBand="1"/>
      </w:tblPr>
      <w:tblGrid>
        <w:gridCol w:w="4741"/>
        <w:gridCol w:w="1516"/>
        <w:gridCol w:w="1377"/>
        <w:gridCol w:w="1104"/>
        <w:gridCol w:w="1067"/>
      </w:tblGrid>
      <w:tr w:rsidR="008A5AF6" w:rsidRPr="005F66AE" w14:paraId="11898808" w14:textId="77777777" w:rsidTr="00625AC2">
        <w:trPr>
          <w:cantSplit/>
          <w:trHeight w:val="300"/>
          <w:tblHeader/>
        </w:trPr>
        <w:tc>
          <w:tcPr>
            <w:tcW w:w="2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E8CD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CBDA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39B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130CA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 по дисциплине</w:t>
            </w:r>
          </w:p>
        </w:tc>
      </w:tr>
      <w:tr w:rsidR="008A5AF6" w:rsidRPr="005F66AE" w14:paraId="550AAB76" w14:textId="77777777" w:rsidTr="00625AC2">
        <w:trPr>
          <w:cantSplit/>
          <w:trHeight w:val="862"/>
          <w:tblHeader/>
        </w:trPr>
        <w:tc>
          <w:tcPr>
            <w:tcW w:w="2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5BCB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602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E7C4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Контактная СР (в т.ч.</w:t>
            </w:r>
          </w:p>
          <w:p w14:paraId="299167D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в ЭИОС)</w:t>
            </w: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51C1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45FC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5AF6" w:rsidRPr="005F66AE" w14:paraId="64D439E3" w14:textId="77777777" w:rsidTr="00625AC2">
        <w:trPr>
          <w:cantSplit/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C2AF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1.</w:t>
            </w: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Higher Education in the USA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6DD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C3A0" w14:textId="14761BDB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B32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E94F" w14:textId="3F31A322" w:rsidR="008A5AF6" w:rsidRPr="007D6B61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="007D6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09D889BB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B087" w14:textId="77777777" w:rsidR="008A5AF6" w:rsidRPr="004E7093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UK and 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US Education System.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F69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51C79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3B34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60D48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7962695B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871A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. Year-Round Schooling: Pros and Cons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C4D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24DA1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9132C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1583A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8A5AF6" w:rsidRPr="005F66AE" w14:paraId="53D903B3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C26A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3</w:t>
            </w: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. Written and Oral Examinations: Pros and Cons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4E2D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6DCE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76FC" w14:textId="6F273D86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73D1" w14:textId="0B804605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1967A04C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BDA6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4</w:t>
            </w: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. Problems in Higher Education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580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DE741" w14:textId="7DA094B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D7E1B" w14:textId="4F701F29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BB54F" w14:textId="66D0251E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72D9E202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3C2E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5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RF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  <w:proofErr w:type="spellEnd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8FD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E2BB7" w14:textId="5BC70891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FCCD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156C1" w14:textId="29BB8A29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3F007C79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53E6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proofErr w:type="spellStart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Courts</w:t>
            </w:r>
            <w:proofErr w:type="spellEnd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and</w:t>
            </w:r>
            <w:proofErr w:type="spellEnd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Trials</w:t>
            </w:r>
            <w:proofErr w:type="spellEnd"/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6B0F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E362" w14:textId="62C5DD48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04A3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97B" w14:textId="07A536E6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D6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7C57BF2B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112A" w14:textId="77777777" w:rsidR="008A5AF6" w:rsidRPr="004E7093" w:rsidRDefault="008A5AF6" w:rsidP="00625AC2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1. US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and UK 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Court System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3E9D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FC6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FEBE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AE95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42F1F8F7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D6EC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 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RF </w:t>
            </w:r>
            <w:proofErr w:type="spellStart"/>
            <w:r w:rsidRPr="004E7093">
              <w:rPr>
                <w:rFonts w:ascii="Times New Roman" w:hAnsi="Times New Roman"/>
                <w:color w:val="000000"/>
                <w:sz w:val="24"/>
                <w:szCs w:val="24"/>
              </w:rPr>
              <w:t>Court</w:t>
            </w:r>
            <w:proofErr w:type="spellEnd"/>
            <w:r w:rsidRPr="004E7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093">
              <w:rPr>
                <w:rFonts w:ascii="Times New Roman" w:hAnsi="Times New Roman"/>
                <w:color w:val="000000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F0C7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3E259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6B4A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3D29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3C6DF9A9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F1F9" w14:textId="77777777" w:rsidR="008A5AF6" w:rsidRPr="004E7093" w:rsidRDefault="008A5AF6" w:rsidP="00625AC2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3. Crime and Punishment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B9EC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4BC1" w14:textId="0A7FC56F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0DB8" w14:textId="6837CCA0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A272F" w14:textId="4AEA07F1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70FFC84C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9C16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Juvenile</w:t>
            </w:r>
            <w:proofErr w:type="spellEnd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Delinquency</w:t>
            </w:r>
            <w:proofErr w:type="spellEnd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F414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74EF3" w14:textId="6A20E1B5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9624" w14:textId="3FB2035F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E96C" w14:textId="11A83172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4C782E29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F350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5. The Case Passing the Court System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0686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920F1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1845B" w14:textId="2B3826E9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F89D9" w14:textId="77F208C0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2842399D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BD0D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Mass Media</w:t>
            </w: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739D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2A58" w14:textId="08601C0D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69C7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E237" w14:textId="7DBAE75B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D6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1D4C95D2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0984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Impact of the Mass Media.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B96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AD9C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F785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7AB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5920D33F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51A3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TV: Pros and Cons.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A478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669A8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0389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885C6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0611CA3A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FB51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proofErr w:type="spellEnd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Press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2DB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79BE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55E31" w14:textId="737D2676" w:rsidR="008A5AF6" w:rsidRPr="004E7093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B2CC8" w14:textId="6A49B39C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4FB399D8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D72D" w14:textId="77777777" w:rsidR="008A5AF6" w:rsidRPr="004E7093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 Mass Media in the UK</w:t>
            </w:r>
            <w:r w:rsidRPr="004E70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and US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DDD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8A086" w14:textId="483084B6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30959" w14:textId="23398563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7EEA" w14:textId="45316A80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5AF6" w:rsidRPr="005F66AE" w14:paraId="26EA2E18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CE35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5. Mass Media in the RF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9FD3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00997" w14:textId="473144FD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CB893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CDA0" w14:textId="19CD565F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5AF6" w:rsidRPr="005F66AE" w14:paraId="3164EAE2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26B0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4. </w:t>
            </w: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Stylistic interpretation of a short story.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EAD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A0E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F4D3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2867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8A5AF6" w:rsidRPr="005F66AE" w14:paraId="6E1FCF29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B67F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The Idealist by Frank O’Connor.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EA2C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0711F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0BBF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860A0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5AF6" w:rsidRPr="005F66AE" w14:paraId="0F849ACF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4D75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Back for Christmas by John Collier.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5B32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50E6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6930" w14:textId="772F1FF6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23EA" w14:textId="0587506F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5AF6" w:rsidRPr="005F66AE" w14:paraId="34F85203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9FA8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Back for Christmas by John Collier.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F387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79DB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E8B1E" w14:textId="65EA0B4A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BDF75" w14:textId="3BB1074D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5AF6" w:rsidRPr="005F66AE" w14:paraId="67F29233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1402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5. </w:t>
            </w:r>
            <w:proofErr w:type="spellStart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Home</w:t>
            </w:r>
            <w:proofErr w:type="spellEnd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Reading</w:t>
            </w:r>
            <w:proofErr w:type="spellEnd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5F2E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2201" w14:textId="69F3C09D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6658" w14:textId="79782B9B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0514" w14:textId="56872E95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</w:tr>
      <w:tr w:rsidR="008A5AF6" w:rsidRPr="005F66AE" w14:paraId="01E7239D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A8BC" w14:textId="77777777" w:rsidR="008A5AF6" w:rsidRPr="005F66AE" w:rsidRDefault="008A5AF6" w:rsidP="00625AC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5F66A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The Great Gatsby by Francis Scott Key Fitzgerald.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17F4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8B572" w14:textId="0C0D0133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AD08" w14:textId="04548476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BE4D9" w14:textId="0FACAD17" w:rsidR="008A5AF6" w:rsidRPr="007D6B61" w:rsidRDefault="007D6B61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8A5AF6" w:rsidRPr="005F66AE" w14:paraId="69280A3E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FC27" w14:textId="77777777" w:rsidR="008A5AF6" w:rsidRPr="005F66AE" w:rsidRDefault="008A5AF6" w:rsidP="00625AC2">
            <w:pPr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6. </w:t>
            </w:r>
            <w:proofErr w:type="spellStart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Individual</w:t>
            </w:r>
            <w:proofErr w:type="spellEnd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Reading</w:t>
            </w:r>
            <w:proofErr w:type="spellEnd"/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2DE7" w14:textId="25AEDB8B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B735" w14:textId="225AAF8A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403F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5F66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A27A" w14:textId="3D79811D" w:rsidR="008A5AF6" w:rsidRPr="005F66AE" w:rsidRDefault="007D6B61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</w:t>
            </w:r>
          </w:p>
        </w:tc>
      </w:tr>
      <w:tr w:rsidR="008A5AF6" w:rsidRPr="005F66AE" w14:paraId="468C5832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EA54" w14:textId="2F51BFA8" w:rsidR="008A5AF6" w:rsidRPr="005F66AE" w:rsidRDefault="007D6B61" w:rsidP="00625AC2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Зачет с оценкой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7161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1806A" w14:textId="77777777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824BE" w14:textId="6E325E41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7CBF" w14:textId="1D56D5BB" w:rsidR="008A5AF6" w:rsidRPr="005F66AE" w:rsidRDefault="008A5AF6" w:rsidP="00625AC2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7D6B6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5AF6" w:rsidRPr="005F66AE" w14:paraId="37360E15" w14:textId="77777777" w:rsidTr="00625AC2">
        <w:trPr>
          <w:trHeight w:val="300"/>
        </w:trPr>
        <w:tc>
          <w:tcPr>
            <w:tcW w:w="2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4178" w14:textId="77777777" w:rsidR="008A5AF6" w:rsidRPr="005F66AE" w:rsidRDefault="008A5AF6" w:rsidP="00625AC2">
            <w:pPr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6120" w14:textId="10531230" w:rsidR="008A5AF6" w:rsidRPr="004E7093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70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="007D6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DBDF" w14:textId="7C77FE10" w:rsidR="008A5AF6" w:rsidRPr="004E7093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CC48" w14:textId="36F655B3" w:rsidR="008A5AF6" w:rsidRPr="004E7093" w:rsidRDefault="007D6B61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D0EE" w14:textId="77777777" w:rsidR="008A5AF6" w:rsidRPr="004E7093" w:rsidRDefault="008A5AF6" w:rsidP="00625AC2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70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144</w:t>
            </w:r>
          </w:p>
        </w:tc>
      </w:tr>
    </w:tbl>
    <w:p w14:paraId="2FC70A61" w14:textId="77777777" w:rsidR="008A5AF6" w:rsidRDefault="008A5AF6" w:rsidP="008A5AF6">
      <w:pPr>
        <w:contextualSpacing/>
        <w:rPr>
          <w:rFonts w:ascii="Times New Roman" w:hAnsi="Times New Roman"/>
          <w:sz w:val="24"/>
          <w:szCs w:val="24"/>
        </w:rPr>
      </w:pPr>
    </w:p>
    <w:p w14:paraId="1DF5A95E" w14:textId="77777777" w:rsidR="007D6B61" w:rsidRDefault="007D6B61" w:rsidP="007D6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856C20E" w14:textId="77777777" w:rsidR="007D6B61" w:rsidRDefault="007D6B61" w:rsidP="007D6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4E71504" w14:textId="746F2E79" w:rsidR="007D6B61" w:rsidRPr="007D6B61" w:rsidRDefault="007D6B61" w:rsidP="007D6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D6B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7D6B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Тематический 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(8-й семестр)</w:t>
      </w:r>
    </w:p>
    <w:p w14:paraId="701E23F3" w14:textId="77777777" w:rsidR="007D6B61" w:rsidRPr="007D6B61" w:rsidRDefault="007D6B61" w:rsidP="007D6B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0"/>
        <w:gridCol w:w="1514"/>
        <w:gridCol w:w="1380"/>
        <w:gridCol w:w="1104"/>
        <w:gridCol w:w="1066"/>
      </w:tblGrid>
      <w:tr w:rsidR="007D6B61" w:rsidRPr="007D6B61" w14:paraId="34DEC22A" w14:textId="77777777" w:rsidTr="007B77D7">
        <w:trPr>
          <w:trHeight w:val="300"/>
          <w:tblHeader/>
        </w:trPr>
        <w:tc>
          <w:tcPr>
            <w:tcW w:w="2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17E3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4DFC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9350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34AF0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D6B61" w:rsidRPr="007D6B61" w14:paraId="5897A6E9" w14:textId="77777777" w:rsidTr="007B77D7">
        <w:trPr>
          <w:trHeight w:val="300"/>
          <w:tblHeader/>
        </w:trPr>
        <w:tc>
          <w:tcPr>
            <w:tcW w:w="2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8B17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D648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70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7BB2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СР (в т.ч.</w:t>
            </w: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391A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6153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6B61" w:rsidRPr="007D6B61" w14:paraId="017805A6" w14:textId="77777777" w:rsidTr="007B77D7">
        <w:trPr>
          <w:trHeight w:val="300"/>
        </w:trPr>
        <w:tc>
          <w:tcPr>
            <w:tcW w:w="2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18ED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2598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72ED5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6989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8389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6B61" w:rsidRPr="007D6B61" w14:paraId="6AE439C8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73D7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Books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and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Reading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E457" w14:textId="28E791C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858C" w14:textId="3274484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F838" w14:textId="57491AF5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4433" w14:textId="74F5ED6E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B61" w:rsidRPr="007D6B61" w14:paraId="37857A3C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A504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1.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Stereotypical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Writer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71EE" w14:textId="0348683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B8B61" w14:textId="32054700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EF2DC" w14:textId="1DB58201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7CDF9" w14:textId="0C278AA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1AA145E6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3328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Children</w:t>
            </w:r>
            <w:proofErr w:type="spellEnd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Books</w:t>
            </w:r>
            <w:proofErr w:type="spellEnd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3376" w14:textId="02FDC00D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51CF7" w14:textId="0F818CDE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52D89" w14:textId="410952AD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B9B6" w14:textId="6F90AB7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04DFEF05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46AC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Reading</w:t>
            </w:r>
            <w:proofErr w:type="spellEnd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Habits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FE36" w14:textId="0DC3B42D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753A1" w14:textId="10B657AC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024A0" w14:textId="71C58196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DF80" w14:textId="5A721F93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2A7A195C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4B2A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Literary</w:t>
            </w:r>
            <w:proofErr w:type="spellEnd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Criticism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5482" w14:textId="6AFEEC47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FFA8" w14:textId="7805C729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F903F" w14:textId="5C2AD1F5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D8DEA" w14:textId="0AEFC154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4B44CE5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9F9C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7D6B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Detectives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FE90" w14:textId="3E3678A1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09A75" w14:textId="57D40D04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21A34" w14:textId="544AFF23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EA00" w14:textId="7DD996B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5EEFD5D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C029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6. Library Facilities and My Studies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AA5B" w14:textId="0C4E0EB3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F2726" w14:textId="2679F00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9838" w14:textId="65504A9B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9E1F" w14:textId="0F49D686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055E686E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8280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Man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Music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3E99" w14:textId="12802CB8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D6B61"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1BBF" w14:textId="6FAE5301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2FA5" w14:textId="67ACA55A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D52A" w14:textId="673154B4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B61" w:rsidRPr="007D6B61" w14:paraId="31E633AC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1F8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1. The Role of Music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7ECD" w14:textId="6F202B3E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51CB" w14:textId="2EF9BC2B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6B1FC" w14:textId="39540766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F733" w14:textId="018102D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4597F6B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26A6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2. The Development of Music Genres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8DFD" w14:textId="53615738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FB06" w14:textId="54AA7576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E0666" w14:textId="24505831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83C23" w14:textId="60878429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692B6236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8E08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Contemporary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Music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CFC7" w14:textId="58D83887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7DD55" w14:textId="1A4D1A7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2F020" w14:textId="0FC21946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2EB58" w14:textId="7B221281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4EA166DE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AA41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Classical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Music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4406" w14:textId="77B2AC7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6DCD" w14:textId="1AFBFA61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6203A" w14:textId="6C90F2DE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F00E1" w14:textId="0382376E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2592A7A9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3628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5. The Origins and History of the Russian Music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5866" w14:textId="605A99B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1FEA" w14:textId="4FC11DD9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2C32" w14:textId="0EBC6590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725A" w14:textId="35BDC58B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27DAF27F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C462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6. The Reflection of Generation Gap in Music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89BD" w14:textId="79A741E1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902F6" w14:textId="7F26E3A2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4F09" w14:textId="5640CB19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C0AE6" w14:textId="3761F056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</w:tr>
      <w:tr w:rsidR="007D6B61" w:rsidRPr="007D6B61" w14:paraId="2076DB42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BCEB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7.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Music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417D" w14:textId="6A434078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62223" w14:textId="75AB8410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88EBB" w14:textId="69AABDD0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852A2" w14:textId="0E00D79D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</w:tr>
      <w:tr w:rsidR="007D6B61" w:rsidRPr="007D6B61" w14:paraId="41F1D771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349E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Difficult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Children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495E" w14:textId="2A6A3C3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8F49" w14:textId="33C27C7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D256" w14:textId="385D2D9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1FF4" w14:textId="5DF5F803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D18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6B61" w:rsidRPr="007D6B61" w14:paraId="2AAB2311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D101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1. The Effectiveness of Punishment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1418" w14:textId="696BFF56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49297" w14:textId="4FF64423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89BB3" w14:textId="7BC7BAFB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9EAA2" w14:textId="4F1D2947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B61" w:rsidRPr="007D6B61" w14:paraId="1A86F8BD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1154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2. The Role of Family in the Process of Upbringing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884D" w14:textId="097CE0AC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FC213" w14:textId="35A0C2F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5240D" w14:textId="74A868C1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4D5B2" w14:textId="2D17BEF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B61" w:rsidRPr="007D6B61" w14:paraId="4E2E1A04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33DD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3. The Role of School in the Process of Upbringing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90E3" w14:textId="73A7375D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01A5" w14:textId="736445CF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A0516" w14:textId="0C3BFEBE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1F76F" w14:textId="40A00762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B61" w:rsidRPr="007D6B61" w14:paraId="75728F43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EA3C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Ideal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Parent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F762" w14:textId="3B41615A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5408B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FB72" w14:textId="7F842994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3448" w14:textId="24F4CADC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6B61" w:rsidRPr="007D6B61" w14:paraId="377A268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E6C4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Generation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Gap</w:t>
            </w:r>
            <w:proofErr w:type="spellEnd"/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68F" w14:textId="05604C58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35F1E" w14:textId="68D70C5C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4F390" w14:textId="38A3D08B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0CA35" w14:textId="37413E8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B61" w:rsidRPr="007D6B61" w14:paraId="19BAE20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CEC5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4. </w:t>
            </w:r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Stylistic interpretation of a short story.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4657" w14:textId="26B8B26B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4B3B" w14:textId="13F70D42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BED2" w14:textId="41216170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5475" w14:textId="49612117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B61" w:rsidRPr="007D6B61" w14:paraId="733F7DE1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725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1. From: W.S. by </w:t>
            </w:r>
            <w:proofErr w:type="spellStart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L.P.Hartley</w:t>
            </w:r>
            <w:proofErr w:type="spellEnd"/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6250" w14:textId="4961902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64F90" w14:textId="1D02107F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6F925" w14:textId="73453579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ABE6" w14:textId="4E018829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B61" w:rsidRPr="007D6B61" w14:paraId="326E483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0D28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2. From: Ragtime by E. L. Doctorow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B172" w14:textId="7B0EDC76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A03D5" w14:textId="733FA144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DCAC" w14:textId="48655A4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B613E" w14:textId="1E056D73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B61" w:rsidRPr="007D6B61" w14:paraId="6DCAE66D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29E9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3. The Lumber Room by H.H. Munro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CA2" w14:textId="3B68D431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38649" w14:textId="630E0836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38AA5" w14:textId="2EA699C1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A9389" w14:textId="50D50D2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0AEE1CF5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E6E0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4. The Story-Teller by H.H. Munro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DBD7" w14:textId="23046F40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5B759" w14:textId="2C5DE05A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AEEB" w14:textId="43DDCA4C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E4230" w14:textId="03B7CEFA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B61" w:rsidRPr="007D6B61" w14:paraId="2FDA5060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9DAC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Home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Reading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B1F1" w14:textId="56E81786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CD18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381A" w14:textId="1D576079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1735" w14:textId="77744DE9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3D53" w14:textId="69DF50DA" w:rsidR="007D6B61" w:rsidRPr="007D6B61" w:rsidRDefault="00D00196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B61" w:rsidRPr="007D6B61" w14:paraId="38A6AF79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47B1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1 The Great Gatsby by Francis Scott Key Fitzgerald.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42D1" w14:textId="1BD9145D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92CE2" w14:textId="1DA8B8AE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BB5BD" w14:textId="5326ADD2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7F31F" w14:textId="2A1A7921" w:rsidR="007D6B61" w:rsidRPr="007D6B61" w:rsidRDefault="00D00196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B61" w:rsidRPr="007D6B61" w14:paraId="29652258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8C2C" w14:textId="77777777" w:rsidR="007D6B61" w:rsidRPr="007D6B61" w:rsidRDefault="007D6B61" w:rsidP="007D6B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Individual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Reading</w:t>
            </w:r>
            <w:proofErr w:type="spellEnd"/>
            <w:r w:rsidRPr="007D6B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5E4F" w14:textId="789A5F6F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CCF2" w14:textId="4B0EBCA5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4E5B" w14:textId="63363DC9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EF39" w14:textId="007EBA74" w:rsidR="007D6B61" w:rsidRPr="007D6B61" w:rsidRDefault="00D00196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7D6B61" w:rsidRPr="007D6B61" w14:paraId="4FA2C935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4C22" w14:textId="77777777" w:rsidR="007D6B61" w:rsidRPr="007D6B61" w:rsidRDefault="007D6B61" w:rsidP="007D6B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76BD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07F3" w14:textId="77777777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E692" w14:textId="2A9C047E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D1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3B17" w14:textId="1C9A301A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B61" w:rsidRPr="007D6B61" w14:paraId="2BF24D03" w14:textId="77777777" w:rsidTr="007B77D7">
        <w:trPr>
          <w:trHeight w:val="300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C6A7" w14:textId="77777777" w:rsidR="007D6B61" w:rsidRPr="007D6B61" w:rsidRDefault="007D6B61" w:rsidP="007D6B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B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CAB0" w14:textId="19414CCC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1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897F" w14:textId="3A0B0F83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1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9286" w14:textId="4E08EE47" w:rsidR="007D6B61" w:rsidRPr="007D6B61" w:rsidRDefault="00CD18A0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1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D9CC" w14:textId="6E9A47BE" w:rsidR="007D6B61" w:rsidRPr="007D6B61" w:rsidRDefault="007D6B61" w:rsidP="007D6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1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1BA2A104" w14:textId="77777777" w:rsidR="008A5AF6" w:rsidRPr="008A5AF6" w:rsidRDefault="008A5AF6" w:rsidP="008A5AF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A35E706" w14:textId="77777777" w:rsidR="00463674" w:rsidRPr="006E57FD" w:rsidRDefault="00463674" w:rsidP="0046367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00D8451" w14:textId="77777777" w:rsidR="007D6B61" w:rsidRDefault="007D6B61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E7B1952" w14:textId="77777777" w:rsidR="007D6B61" w:rsidRDefault="007D6B61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0ECD2BC" w14:textId="019A109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57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185D2C06" w14:textId="77777777" w:rsidR="00463674" w:rsidRDefault="00463674" w:rsidP="0046367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70828">
        <w:rPr>
          <w:rFonts w:ascii="Times New Roman" w:hAnsi="Times New Roman"/>
          <w:sz w:val="24"/>
          <w:szCs w:val="24"/>
        </w:rPr>
        <w:t>При изучении дисциплины «</w:t>
      </w:r>
      <w:r>
        <w:rPr>
          <w:rFonts w:ascii="Times New Roman" w:hAnsi="Times New Roman"/>
          <w:sz w:val="24"/>
          <w:szCs w:val="24"/>
        </w:rPr>
        <w:t>Практикум по культуре речевого общения» используются</w:t>
      </w:r>
      <w:r w:rsidRPr="00770828">
        <w:rPr>
          <w:rFonts w:ascii="Times New Roman" w:hAnsi="Times New Roman"/>
          <w:sz w:val="24"/>
          <w:szCs w:val="24"/>
        </w:rPr>
        <w:t xml:space="preserve"> следующие методы обучения: работа с текстами по чтению и аудированию, дискуссии, проблемные задачи, ролевые игры, </w:t>
      </w:r>
      <w:r w:rsidRPr="00770828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770828">
        <w:rPr>
          <w:rFonts w:ascii="Times New Roman" w:hAnsi="Times New Roman"/>
          <w:sz w:val="24"/>
          <w:szCs w:val="24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770828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14:paraId="496E9EB9" w14:textId="77777777" w:rsidR="00463674" w:rsidRPr="00966D1F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6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3CBFB8F" w14:textId="77777777" w:rsidR="00463674" w:rsidRPr="00966D1F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6D1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</w:t>
      </w:r>
      <w:r w:rsidRPr="00966D1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план дисциплины</w:t>
      </w:r>
    </w:p>
    <w:p w14:paraId="337E5EBD" w14:textId="77777777" w:rsidR="00463674" w:rsidRPr="00CA402A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6D1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6.1.1.</w:t>
      </w:r>
      <w:r w:rsidRPr="00CA40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Рейтинг-план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7</w:t>
      </w:r>
      <w:r w:rsidRPr="00CA40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984"/>
        <w:gridCol w:w="1843"/>
        <w:gridCol w:w="1134"/>
        <w:gridCol w:w="1134"/>
        <w:gridCol w:w="992"/>
        <w:gridCol w:w="709"/>
      </w:tblGrid>
      <w:tr w:rsidR="00463674" w:rsidRPr="001537B3" w14:paraId="5527959C" w14:textId="77777777" w:rsidTr="00625AC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3E92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E2C92" w14:textId="77777777" w:rsidR="00463674" w:rsidRPr="000723DB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3DB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14:paraId="6240CC7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3DB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823D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7C140E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3A6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27D9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96F83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7C403" w14:textId="77777777" w:rsidR="00463674" w:rsidRPr="001537B3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674" w:rsidRPr="001537B3" w14:paraId="3304F1E6" w14:textId="77777777" w:rsidTr="00625AC2">
        <w:trPr>
          <w:trHeight w:val="5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35883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8770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921A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8D50D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212E3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B6D07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261DD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173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674" w:rsidRPr="001537B3" w14:paraId="20C05BEB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0D89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34453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E198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тематической лексикой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B5BF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3BABE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FE4DD" w14:textId="77777777" w:rsidR="00463674" w:rsidRPr="00216945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BC3F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6764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674" w:rsidRPr="001537B3" w14:paraId="0CE8C36C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31220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B219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4F1D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E2689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92B6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3580D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5BCB3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4C78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3674" w:rsidRPr="001537B3" w14:paraId="5B3D51D9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AD1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76284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B3D25" w14:textId="77777777" w:rsidR="00463674" w:rsidRPr="001537B3" w:rsidRDefault="00463674" w:rsidP="00625AC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Анализ статьи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56A17" w14:textId="77777777" w:rsidR="00463674" w:rsidRPr="001537B3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3D04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A237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F112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61842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3674" w:rsidRPr="001537B3" w14:paraId="72B08F9A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E2AC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9CF7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86F5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C436" w14:textId="77777777" w:rsidR="00463674" w:rsidRPr="001537B3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81066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A0F83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21B75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55E8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674" w:rsidRPr="00966D1F" w14:paraId="1B791DA9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1FD7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63F4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79BA2" w14:textId="77777777" w:rsidR="00463674" w:rsidRPr="00966D1F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A58D7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EF26B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6C33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243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463674" w:rsidRPr="00966D1F" w14:paraId="3CC3A811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3A168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3D16C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5F06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bidi="mr-IN"/>
              </w:rPr>
            </w:pPr>
          </w:p>
          <w:p w14:paraId="7D63926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mr-IN"/>
              </w:rPr>
              <w:t>Экзамен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45919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0C0B12A4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1FD6C91D" w14:textId="77777777" w:rsidR="00463674" w:rsidRPr="00966D1F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bidi="mr-IN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E257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14:paraId="04202E7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A30B6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14:paraId="46F87004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4-20</w:t>
            </w:r>
          </w:p>
          <w:p w14:paraId="43EE12E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7423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1950BB4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EEE7A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13A0E3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F58E0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841528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07037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11DD07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467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0E5D45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0EEAC9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352062C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63674" w:rsidRPr="00966D1F" w14:paraId="49320DE2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36519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A5084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FA90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4398C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09F0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2A4D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B44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674" w:rsidRPr="00966D1F" w14:paraId="033C9AA6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8300" w14:textId="77777777" w:rsidR="00463674" w:rsidRPr="001537B3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D600F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AD6B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D392C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73A61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77C9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 xml:space="preserve"> 55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2C50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7057944" w14:textId="77777777" w:rsidR="00463674" w:rsidRPr="00150CD2" w:rsidRDefault="00463674" w:rsidP="004636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* </w:t>
      </w:r>
      <w:r w:rsidRPr="00150CD2">
        <w:rPr>
          <w:rFonts w:ascii="Times New Roman" w:eastAsia="Times New Roman" w:hAnsi="Times New Roman"/>
          <w:bCs/>
          <w:sz w:val="24"/>
          <w:szCs w:val="24"/>
          <w:lang w:eastAsia="ru-RU"/>
        </w:rPr>
        <w:t>выставляется среднеарифметический балл</w:t>
      </w:r>
    </w:p>
    <w:p w14:paraId="380A10EE" w14:textId="77777777" w:rsidR="00463674" w:rsidRPr="00150CD2" w:rsidRDefault="00463674" w:rsidP="004636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38422A" w14:textId="04559F1E" w:rsidR="00463674" w:rsidRPr="00150CD2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0CD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6.1.2.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 xml:space="preserve"> </w:t>
      </w:r>
      <w:r w:rsidR="008A5AF6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(</w:t>
      </w:r>
      <w:r w:rsidR="008A5AF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8</w:t>
      </w:r>
      <w:r w:rsidRPr="00150CD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984"/>
        <w:gridCol w:w="1843"/>
        <w:gridCol w:w="1134"/>
        <w:gridCol w:w="1134"/>
        <w:gridCol w:w="992"/>
        <w:gridCol w:w="709"/>
      </w:tblGrid>
      <w:tr w:rsidR="00463674" w:rsidRPr="001537B3" w14:paraId="72F0D1EE" w14:textId="77777777" w:rsidTr="00625AC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F3EF2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7CCB" w14:textId="77777777" w:rsidR="00463674" w:rsidRPr="000723DB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3DB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14:paraId="1B76380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3DB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8544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9154CE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52E63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6354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85C7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4EB39" w14:textId="77777777" w:rsidR="00463674" w:rsidRPr="001537B3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674" w:rsidRPr="001537B3" w14:paraId="4612DE09" w14:textId="77777777" w:rsidTr="00625AC2">
        <w:trPr>
          <w:trHeight w:val="5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28AC7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BCC0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FDE07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588F0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2338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B18D9" w14:textId="77777777" w:rsidR="00463674" w:rsidRPr="001537B3" w:rsidRDefault="00463674" w:rsidP="00625AC2">
            <w:pPr>
              <w:widowControl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2030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0A5BB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674" w:rsidRPr="001537B3" w14:paraId="7F3E3580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CD6B6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5DCFC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B735C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тематической лексикой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552A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0E6C0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26EC" w14:textId="77777777" w:rsidR="00463674" w:rsidRPr="00216945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EF709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8032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674" w:rsidRPr="001537B3" w14:paraId="3E9494E5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76823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2CB47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1DFE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4396C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B94CA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7D7D6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FE709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2A3E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3674" w:rsidRPr="001537B3" w14:paraId="36498B51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0DF25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D72F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17156" w14:textId="77777777" w:rsidR="00463674" w:rsidRPr="001537B3" w:rsidRDefault="00463674" w:rsidP="00625AC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5BBC5" w14:textId="77777777" w:rsidR="00463674" w:rsidRPr="001537B3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15201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3B73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BF47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C0D5D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3674" w:rsidRPr="001537B3" w14:paraId="6267A9BF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276DF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717B0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8A22" w14:textId="77777777" w:rsidR="00463674" w:rsidRPr="001537B3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3A55" w14:textId="77777777" w:rsidR="00463674" w:rsidRPr="001537B3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8BA5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01EB2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65FC3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4B885" w14:textId="77777777" w:rsidR="00463674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674" w:rsidRPr="001537B3" w14:paraId="74B323B3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7DFA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BC64A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2B656" w14:textId="77777777" w:rsidR="00463674" w:rsidRPr="00966D1F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9D69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A0E0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A3FED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1ED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463674" w:rsidRPr="001537B3" w14:paraId="03753836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D8510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6742D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3D97C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bidi="mr-IN"/>
              </w:rPr>
            </w:pPr>
          </w:p>
          <w:p w14:paraId="0AEB3C8C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Cs/>
                <w:sz w:val="24"/>
                <w:szCs w:val="24"/>
                <w:lang w:bidi="mr-IN"/>
              </w:rPr>
              <w:t>Экзамен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79C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7813E7D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2EB1333D" w14:textId="77777777" w:rsidR="00463674" w:rsidRPr="00966D1F" w:rsidRDefault="00463674" w:rsidP="00625A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bidi="mr-IN"/>
              </w:rPr>
            </w:pPr>
            <w:r w:rsidRPr="001537B3">
              <w:rPr>
                <w:rFonts w:ascii="Times New Roman" w:hAnsi="Times New Roman"/>
                <w:sz w:val="24"/>
                <w:szCs w:val="24"/>
              </w:rPr>
              <w:t xml:space="preserve">Индивидуальное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1537B3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77DC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14:paraId="3D722F1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85445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14:paraId="739CC12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4-20</w:t>
            </w:r>
          </w:p>
          <w:p w14:paraId="5FAA204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4FF10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0D9D64B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FEA7A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7738D0A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67AD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8D4865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33975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240F01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79140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49C177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3E3568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493C18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63674" w:rsidRPr="001537B3" w14:paraId="08397DC2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A180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7B489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59AE5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4D0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D1AAE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56412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DEBB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674" w:rsidRPr="001537B3" w14:paraId="7018E994" w14:textId="77777777" w:rsidTr="00625AC2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A3C71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D8108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C02C6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2ADD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03E52" w14:textId="77777777" w:rsidR="00463674" w:rsidRPr="00966D1F" w:rsidRDefault="00463674" w:rsidP="00625AC2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A80F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 xml:space="preserve"> 55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2F9E1" w14:textId="77777777" w:rsidR="00463674" w:rsidRPr="00966D1F" w:rsidRDefault="00463674" w:rsidP="00625AC2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6D1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06C5BF7E" w14:textId="77777777" w:rsidR="00463674" w:rsidRPr="00150CD2" w:rsidRDefault="00463674" w:rsidP="004636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0C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* </w:t>
      </w:r>
      <w:r w:rsidRPr="00150CD2">
        <w:rPr>
          <w:rFonts w:ascii="Times New Roman" w:eastAsia="Times New Roman" w:hAnsi="Times New Roman"/>
          <w:bCs/>
          <w:sz w:val="24"/>
          <w:szCs w:val="24"/>
          <w:lang w:eastAsia="ru-RU"/>
        </w:rPr>
        <w:t>выставляется среднеарифметический балл</w:t>
      </w:r>
    </w:p>
    <w:p w14:paraId="6B4FF5D9" w14:textId="77777777" w:rsidR="00463674" w:rsidRPr="00150CD2" w:rsidRDefault="00463674" w:rsidP="004636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97850F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0D87AC6" w14:textId="77777777" w:rsidR="00463674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F18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</w:t>
      </w:r>
      <w:r w:rsidRPr="0024450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 </w:t>
      </w:r>
      <w:r w:rsidRPr="0024450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BEACE2E" w14:textId="77777777" w:rsidR="00463674" w:rsidRPr="00B61A8E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highlight w:val="yellow"/>
          <w:lang w:eastAsia="ru-RU"/>
        </w:rPr>
      </w:pPr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1. </w:t>
      </w:r>
      <w:proofErr w:type="spellStart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Аракин</w:t>
      </w:r>
      <w:proofErr w:type="spellEnd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В.Д. Практический курс английского языка. 4 курс: Учебник для вузов / В.Д. </w:t>
      </w:r>
      <w:proofErr w:type="spellStart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Аракин</w:t>
      </w:r>
      <w:proofErr w:type="spellEnd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М.: </w:t>
      </w:r>
      <w:proofErr w:type="spellStart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Владос</w:t>
      </w:r>
      <w:proofErr w:type="spellEnd"/>
      <w:r w:rsidRPr="0024450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2013. - 352 c. </w:t>
      </w:r>
      <w:hyperlink r:id="rId11" w:history="1">
        <w:r w:rsidRPr="00244508">
          <w:rPr>
            <w:rStyle w:val="af5"/>
          </w:rPr>
          <w:t>http://biblioclub.ru/index.php?page=book_red&amp;id=116484&amp;sr=1</w:t>
        </w:r>
      </w:hyperlink>
    </w:p>
    <w:p w14:paraId="19F482CB" w14:textId="77777777" w:rsidR="00463674" w:rsidRPr="0022243F" w:rsidRDefault="00463674" w:rsidP="00463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Theme="minorHAnsi" w:hAnsi="Times" w:cs="Times"/>
          <w:sz w:val="24"/>
          <w:szCs w:val="24"/>
          <w:shd w:val="pct15" w:color="auto" w:fill="FFFFFF"/>
        </w:rPr>
      </w:pPr>
      <w:r w:rsidRPr="0022243F">
        <w:rPr>
          <w:rFonts w:ascii="Times New Roman" w:eastAsia="Times New Roman" w:hAnsi="Times New Roman" w:cstheme="minorBidi"/>
          <w:bCs/>
          <w:sz w:val="24"/>
          <w:szCs w:val="24"/>
          <w:shd w:val="pct15" w:color="auto" w:fill="FFFFFF"/>
          <w:lang w:eastAsia="ru-RU"/>
        </w:rPr>
        <w:t xml:space="preserve">2. </w:t>
      </w:r>
      <w:hyperlink r:id="rId12" w:history="1"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</w:rPr>
          <w:t>Гуревич</w:t>
        </w:r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  <w:lang w:val="en-US"/>
          </w:rPr>
          <w:t> </w:t>
        </w:r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</w:rPr>
          <w:t>В.</w:t>
        </w:r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  <w:lang w:val="en-US"/>
          </w:rPr>
          <w:t> </w:t>
        </w:r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</w:rPr>
          <w:t>В.</w:t>
        </w:r>
      </w:hyperlink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 xml:space="preserve"> </w:t>
      </w:r>
      <w:r w:rsidRPr="0022243F">
        <w:rPr>
          <w:rFonts w:ascii="Times" w:eastAsiaTheme="minorHAnsi" w:hAnsi="Times" w:cs="Times"/>
          <w:sz w:val="24"/>
          <w:szCs w:val="24"/>
          <w:shd w:val="pct15" w:color="auto" w:fill="FFFFFF"/>
          <w:lang w:val="en-US"/>
        </w:rPr>
        <w:t>English</w:t>
      </w:r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 xml:space="preserve"> </w:t>
      </w:r>
      <w:r w:rsidRPr="0022243F">
        <w:rPr>
          <w:rFonts w:ascii="Times" w:eastAsiaTheme="minorHAnsi" w:hAnsi="Times" w:cs="Times"/>
          <w:sz w:val="24"/>
          <w:szCs w:val="24"/>
          <w:shd w:val="pct15" w:color="auto" w:fill="FFFFFF"/>
          <w:lang w:val="en-US"/>
        </w:rPr>
        <w:t>Stylistics</w:t>
      </w:r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 xml:space="preserve"> : Стилистика английского языка: учебное пособие. - </w:t>
      </w:r>
      <w:hyperlink r:id="rId13" w:history="1">
        <w:r w:rsidRPr="0022243F">
          <w:rPr>
            <w:rFonts w:ascii="Times" w:eastAsiaTheme="minorHAnsi" w:hAnsi="Times" w:cs="Times"/>
            <w:sz w:val="24"/>
            <w:szCs w:val="24"/>
            <w:shd w:val="pct15" w:color="auto" w:fill="FFFFFF"/>
          </w:rPr>
          <w:t>Издательство «Флинта»</w:t>
        </w:r>
      </w:hyperlink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 xml:space="preserve">, </w:t>
      </w:r>
      <w:proofErr w:type="gramStart"/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>2017 .</w:t>
      </w:r>
      <w:proofErr w:type="gramEnd"/>
      <w:r w:rsidRPr="0022243F">
        <w:rPr>
          <w:rFonts w:ascii="Times" w:eastAsiaTheme="minorHAnsi" w:hAnsi="Times" w:cs="Times"/>
          <w:sz w:val="24"/>
          <w:szCs w:val="24"/>
          <w:shd w:val="pct15" w:color="auto" w:fill="FFFFFF"/>
        </w:rPr>
        <w:t xml:space="preserve"> - </w:t>
      </w:r>
      <w:r w:rsidRPr="0022243F">
        <w:rPr>
          <w:rFonts w:ascii="Times New Roman" w:eastAsia="Times New Roman" w:hAnsi="Times New Roman" w:cstheme="minorBidi"/>
          <w:bCs/>
          <w:sz w:val="24"/>
          <w:szCs w:val="24"/>
          <w:shd w:val="pct15" w:color="auto" w:fill="FFFFFF"/>
          <w:lang w:eastAsia="ru-RU"/>
        </w:rPr>
        <w:t>https://biblioclub.ru/index.php?page=book_red&amp;id=93714</w:t>
      </w:r>
    </w:p>
    <w:p w14:paraId="478C407E" w14:textId="77777777" w:rsidR="00463674" w:rsidRPr="00244508" w:rsidRDefault="00463674" w:rsidP="008A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A930A4C" w14:textId="77777777" w:rsidR="00463674" w:rsidRPr="00244508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450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</w:t>
      </w:r>
      <w:r w:rsidRPr="00557A8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Дополнительная литература</w:t>
      </w:r>
    </w:p>
    <w:p w14:paraId="25FEEE5C" w14:textId="77777777" w:rsidR="00463674" w:rsidRDefault="00463674" w:rsidP="00463674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1. </w:t>
      </w:r>
      <w:proofErr w:type="spellStart"/>
      <w:r w:rsidRPr="00FE2F50">
        <w:rPr>
          <w:rFonts w:ascii="Times New Roman" w:eastAsiaTheme="minorEastAsia" w:hAnsi="Times New Roman"/>
          <w:sz w:val="24"/>
          <w:szCs w:val="24"/>
          <w:lang w:eastAsia="ru-RU"/>
        </w:rPr>
        <w:t>Болотнова</w:t>
      </w:r>
      <w:proofErr w:type="spellEnd"/>
      <w:r w:rsidRPr="00FE2F50">
        <w:rPr>
          <w:rFonts w:ascii="Times New Roman" w:eastAsiaTheme="minorEastAsia" w:hAnsi="Times New Roman"/>
          <w:sz w:val="24"/>
          <w:szCs w:val="24"/>
          <w:lang w:eastAsia="ru-RU"/>
        </w:rPr>
        <w:t xml:space="preserve"> Н. С.</w:t>
      </w:r>
      <w:r w:rsidRPr="00FE2F50">
        <w:t xml:space="preserve"> </w:t>
      </w:r>
      <w:r w:rsidRPr="00FE2F50">
        <w:rPr>
          <w:rFonts w:ascii="Times New Roman" w:eastAsiaTheme="minorEastAsia" w:hAnsi="Times New Roman"/>
          <w:sz w:val="24"/>
          <w:szCs w:val="24"/>
          <w:lang w:eastAsia="ru-RU"/>
        </w:rPr>
        <w:t>Филологический анализ текста: учебное пособие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Pr="00FE2F50">
        <w:rPr>
          <w:rFonts w:ascii="Times New Roman" w:eastAsiaTheme="minorEastAsia" w:hAnsi="Times New Roman"/>
          <w:sz w:val="24"/>
          <w:szCs w:val="24"/>
          <w:lang w:eastAsia="ru-RU"/>
        </w:rPr>
        <w:t>Москва: Издательство «Флинта», 2016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. – 520 с. </w:t>
      </w:r>
      <w:hyperlink r:id="rId14" w:history="1">
        <w:r>
          <w:rPr>
            <w:rStyle w:val="af5"/>
          </w:rPr>
          <w:t>http://biblioclub.ru/index.php?page=book_red&amp;id=83071&amp;sr=1</w:t>
        </w:r>
      </w:hyperlink>
    </w:p>
    <w:p w14:paraId="400B16B7" w14:textId="77777777" w:rsidR="00463674" w:rsidRPr="0022243F" w:rsidRDefault="00463674" w:rsidP="00463674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2. </w:t>
      </w:r>
      <w:proofErr w:type="spellStart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Аракин</w:t>
      </w:r>
      <w:proofErr w:type="spellEnd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В.Д. Сравнительная типология английского и русского языков: учебное пособие / В.Д. </w:t>
      </w:r>
      <w:proofErr w:type="spellStart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Аракин</w:t>
      </w:r>
      <w:proofErr w:type="spellEnd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. - М.: </w:t>
      </w:r>
      <w:proofErr w:type="spellStart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Физматлит</w:t>
      </w:r>
      <w:proofErr w:type="spellEnd"/>
      <w:r w:rsidRPr="00B61A8E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, 2000. - 256 с. </w:t>
      </w:r>
      <w:hyperlink r:id="rId15" w:history="1">
        <w:r w:rsidRPr="0022243F">
          <w:rPr>
            <w:rStyle w:val="af5"/>
            <w:color w:val="auto"/>
          </w:rPr>
          <w:t>http://biblioclub.ru/index.php?page=book_red&amp;id=67595&amp;sr=1</w:t>
        </w:r>
      </w:hyperlink>
      <w:r w:rsidRPr="0022243F">
        <w:rPr>
          <w:rFonts w:ascii="Times" w:eastAsiaTheme="minorHAnsi" w:hAnsi="Times" w:cs="Times"/>
          <w:sz w:val="24"/>
          <w:szCs w:val="24"/>
        </w:rPr>
        <w:t xml:space="preserve">3. </w:t>
      </w:r>
    </w:p>
    <w:p w14:paraId="0473356A" w14:textId="5598EECE" w:rsidR="00463674" w:rsidRPr="0022243F" w:rsidRDefault="00463674" w:rsidP="00463674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243F">
        <w:rPr>
          <w:rFonts w:ascii="Times" w:eastAsiaTheme="minorHAnsi" w:hAnsi="Times" w:cs="Times"/>
          <w:sz w:val="24"/>
          <w:szCs w:val="24"/>
        </w:rPr>
        <w:t xml:space="preserve">3. Арнольд, И.В. Лексикология современного английского </w:t>
      </w:r>
      <w:r w:rsidR="00D00196" w:rsidRPr="0022243F">
        <w:rPr>
          <w:rFonts w:ascii="Times" w:eastAsiaTheme="minorHAnsi" w:hAnsi="Times" w:cs="Times"/>
          <w:sz w:val="24"/>
          <w:szCs w:val="24"/>
        </w:rPr>
        <w:t>языка:</w:t>
      </w:r>
      <w:r w:rsidRPr="0022243F">
        <w:rPr>
          <w:rFonts w:ascii="Times" w:eastAsiaTheme="minorHAnsi" w:hAnsi="Times" w:cs="Times"/>
          <w:sz w:val="24"/>
          <w:szCs w:val="24"/>
        </w:rPr>
        <w:t xml:space="preserve"> учебное пособие / И.В.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 </w:t>
      </w:r>
      <w:r w:rsidRPr="0022243F">
        <w:rPr>
          <w:rFonts w:ascii="Times" w:eastAsiaTheme="minorHAnsi" w:hAnsi="Times" w:cs="Times"/>
          <w:sz w:val="24"/>
          <w:szCs w:val="24"/>
        </w:rPr>
        <w:t xml:space="preserve">Арнольд. - 4-е изд., </w:t>
      </w:r>
      <w:proofErr w:type="spellStart"/>
      <w:r w:rsidRPr="0022243F">
        <w:rPr>
          <w:rFonts w:ascii="Times" w:eastAsiaTheme="minorHAnsi" w:hAnsi="Times" w:cs="Times"/>
          <w:sz w:val="24"/>
          <w:szCs w:val="24"/>
        </w:rPr>
        <w:t>перераб</w:t>
      </w:r>
      <w:proofErr w:type="spellEnd"/>
      <w:r w:rsidRPr="0022243F">
        <w:rPr>
          <w:rFonts w:ascii="Times" w:eastAsiaTheme="minorHAnsi" w:hAnsi="Times" w:cs="Times"/>
          <w:sz w:val="24"/>
          <w:szCs w:val="24"/>
        </w:rPr>
        <w:t xml:space="preserve">. - </w:t>
      </w:r>
      <w:proofErr w:type="gramStart"/>
      <w:r w:rsidRPr="0022243F">
        <w:rPr>
          <w:rFonts w:ascii="Times" w:eastAsiaTheme="minorHAnsi" w:hAnsi="Times" w:cs="Times"/>
          <w:sz w:val="24"/>
          <w:szCs w:val="24"/>
        </w:rPr>
        <w:t>Москва :</w:t>
      </w:r>
      <w:proofErr w:type="gramEnd"/>
      <w:r w:rsidRPr="0022243F">
        <w:rPr>
          <w:rFonts w:ascii="Times" w:eastAsiaTheme="minorHAnsi" w:hAnsi="Times" w:cs="Times"/>
          <w:sz w:val="24"/>
          <w:szCs w:val="24"/>
        </w:rPr>
        <w:t xml:space="preserve"> Издательство «Флинта», 2017. - 376 с. - </w:t>
      </w:r>
      <w:proofErr w:type="spellStart"/>
      <w:r w:rsidRPr="0022243F">
        <w:rPr>
          <w:rFonts w:ascii="Times" w:eastAsiaTheme="minorHAnsi" w:hAnsi="Times" w:cs="Times"/>
          <w:sz w:val="24"/>
          <w:szCs w:val="24"/>
        </w:rPr>
        <w:t>Библиогр</w:t>
      </w:r>
      <w:proofErr w:type="spellEnd"/>
      <w:r w:rsidRPr="0022243F">
        <w:rPr>
          <w:rFonts w:ascii="Times" w:eastAsiaTheme="minorHAnsi" w:hAnsi="Times" w:cs="Times"/>
          <w:sz w:val="24"/>
          <w:szCs w:val="24"/>
        </w:rPr>
        <w:t xml:space="preserve">. в кн. - 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ISBN</w:t>
      </w:r>
      <w:r w:rsidRPr="0022243F">
        <w:rPr>
          <w:rFonts w:ascii="Times" w:eastAsiaTheme="minorHAnsi" w:hAnsi="Times" w:cs="Times"/>
          <w:sz w:val="24"/>
          <w:szCs w:val="24"/>
        </w:rPr>
        <w:t xml:space="preserve"> 978-5-9765-1041-</w:t>
      </w:r>
      <w:proofErr w:type="gramStart"/>
      <w:r w:rsidRPr="0022243F">
        <w:rPr>
          <w:rFonts w:ascii="Times" w:eastAsiaTheme="minorHAnsi" w:hAnsi="Times" w:cs="Times"/>
          <w:sz w:val="24"/>
          <w:szCs w:val="24"/>
        </w:rPr>
        <w:t>8 ;</w:t>
      </w:r>
      <w:proofErr w:type="gramEnd"/>
      <w:r w:rsidRPr="0022243F">
        <w:rPr>
          <w:rFonts w:ascii="Times" w:eastAsiaTheme="minorHAnsi" w:hAnsi="Times" w:cs="Times"/>
          <w:sz w:val="24"/>
          <w:szCs w:val="24"/>
        </w:rPr>
        <w:t xml:space="preserve"> То же [Электронный ресурс]. - 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URL</w:t>
      </w:r>
      <w:r w:rsidRPr="0022243F">
        <w:rPr>
          <w:rFonts w:ascii="Times" w:eastAsiaTheme="minorHAnsi" w:hAnsi="Times" w:cs="Times"/>
          <w:sz w:val="24"/>
          <w:szCs w:val="24"/>
        </w:rPr>
        <w:t xml:space="preserve">: </w:t>
      </w:r>
      <w:hyperlink r:id="rId16" w:history="1"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http</w:t>
        </w:r>
        <w:r w:rsidRPr="0022243F">
          <w:rPr>
            <w:rFonts w:ascii="Times" w:eastAsiaTheme="minorHAnsi" w:hAnsi="Times" w:cs="Times"/>
            <w:sz w:val="24"/>
            <w:szCs w:val="24"/>
          </w:rPr>
          <w:t>://</w:t>
        </w:r>
        <w:proofErr w:type="spellStart"/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biblioclub</w:t>
        </w:r>
        <w:proofErr w:type="spellEnd"/>
        <w:r w:rsidRPr="0022243F">
          <w:rPr>
            <w:rFonts w:ascii="Times" w:eastAsiaTheme="minorHAnsi" w:hAnsi="Times" w:cs="Times"/>
            <w:sz w:val="24"/>
            <w:szCs w:val="24"/>
          </w:rPr>
          <w:t>.</w:t>
        </w:r>
        <w:proofErr w:type="spellStart"/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ru</w:t>
        </w:r>
        <w:proofErr w:type="spellEnd"/>
        <w:r w:rsidRPr="0022243F">
          <w:rPr>
            <w:rFonts w:ascii="Times" w:eastAsiaTheme="minorHAnsi" w:hAnsi="Times" w:cs="Times"/>
            <w:sz w:val="24"/>
            <w:szCs w:val="24"/>
          </w:rPr>
          <w:t>/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index</w:t>
        </w:r>
        <w:r w:rsidRPr="0022243F">
          <w:rPr>
            <w:rFonts w:ascii="Times" w:eastAsiaTheme="minorHAnsi" w:hAnsi="Times" w:cs="Times"/>
            <w:sz w:val="24"/>
            <w:szCs w:val="24"/>
          </w:rPr>
          <w:t>.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php</w:t>
        </w:r>
        <w:r w:rsidRPr="0022243F">
          <w:rPr>
            <w:rFonts w:ascii="Times" w:eastAsiaTheme="minorHAnsi" w:hAnsi="Times" w:cs="Times"/>
            <w:sz w:val="24"/>
            <w:szCs w:val="24"/>
          </w:rPr>
          <w:t>?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page</w:t>
        </w:r>
        <w:r w:rsidRPr="0022243F">
          <w:rPr>
            <w:rFonts w:ascii="Times" w:eastAsiaTheme="minorHAnsi" w:hAnsi="Times" w:cs="Times"/>
            <w:sz w:val="24"/>
            <w:szCs w:val="24"/>
          </w:rPr>
          <w:t>=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book</w:t>
        </w:r>
        <w:r w:rsidRPr="0022243F">
          <w:rPr>
            <w:rFonts w:ascii="Times" w:eastAsiaTheme="minorHAnsi" w:hAnsi="Times" w:cs="Times"/>
            <w:sz w:val="24"/>
            <w:szCs w:val="24"/>
          </w:rPr>
          <w:t>&amp;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id</w:t>
        </w:r>
        <w:r w:rsidRPr="0022243F">
          <w:rPr>
            <w:rFonts w:ascii="Times" w:eastAsiaTheme="minorHAnsi" w:hAnsi="Times" w:cs="Times"/>
            <w:sz w:val="24"/>
            <w:szCs w:val="24"/>
          </w:rPr>
          <w:t>=103311</w:t>
        </w:r>
      </w:hyperlink>
      <w:r w:rsidRPr="0022243F">
        <w:rPr>
          <w:rFonts w:ascii="Times" w:eastAsiaTheme="minorHAnsi" w:hAnsi="Times" w:cs="Times"/>
          <w:sz w:val="24"/>
          <w:szCs w:val="24"/>
        </w:rPr>
        <w:t xml:space="preserve"> (22.08.2019)</w:t>
      </w:r>
    </w:p>
    <w:p w14:paraId="52D4C932" w14:textId="77777777" w:rsidR="00463674" w:rsidRPr="0022243F" w:rsidRDefault="00463674" w:rsidP="00463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Theme="minorHAnsi" w:hAnsi="Times" w:cs="Times"/>
          <w:sz w:val="24"/>
          <w:szCs w:val="24"/>
        </w:rPr>
      </w:pPr>
      <w:r w:rsidRPr="0022243F">
        <w:rPr>
          <w:rFonts w:ascii="Times" w:eastAsiaTheme="minorHAnsi" w:hAnsi="Times" w:cs="Times"/>
          <w:sz w:val="24"/>
          <w:szCs w:val="24"/>
          <w:lang w:val="en-US"/>
        </w:rPr>
        <w:t xml:space="preserve">4. </w:t>
      </w:r>
      <w:proofErr w:type="spellStart"/>
      <w:r w:rsidRPr="0022243F">
        <w:rPr>
          <w:rFonts w:ascii="Times" w:eastAsiaTheme="minorHAnsi" w:hAnsi="Times" w:cs="Times"/>
          <w:sz w:val="24"/>
          <w:szCs w:val="24"/>
          <w:lang w:val="en-US"/>
        </w:rPr>
        <w:t>Привалова</w:t>
      </w:r>
      <w:proofErr w:type="spellEnd"/>
      <w:r w:rsidRPr="0022243F">
        <w:rPr>
          <w:rFonts w:ascii="Times" w:eastAsiaTheme="minorHAnsi" w:hAnsi="Times" w:cs="Times"/>
          <w:sz w:val="24"/>
          <w:szCs w:val="24"/>
          <w:lang w:val="en-US"/>
        </w:rPr>
        <w:t>, Ю.В. English is my cup of tea. Part</w:t>
      </w:r>
      <w:r w:rsidRPr="0022243F">
        <w:rPr>
          <w:rFonts w:ascii="Times" w:eastAsiaTheme="minorHAnsi" w:hAnsi="Times" w:cs="Times"/>
          <w:sz w:val="24"/>
          <w:szCs w:val="24"/>
        </w:rPr>
        <w:t xml:space="preserve"> </w:t>
      </w:r>
      <w:proofErr w:type="gramStart"/>
      <w:r w:rsidRPr="0022243F">
        <w:rPr>
          <w:rFonts w:ascii="Times" w:eastAsiaTheme="minorHAnsi" w:hAnsi="Times" w:cs="Times"/>
          <w:sz w:val="24"/>
          <w:szCs w:val="24"/>
        </w:rPr>
        <w:t>4 :</w:t>
      </w:r>
      <w:proofErr w:type="gramEnd"/>
      <w:r w:rsidRPr="0022243F">
        <w:rPr>
          <w:rFonts w:ascii="Times" w:eastAsiaTheme="minorHAnsi" w:hAnsi="Times" w:cs="Times"/>
          <w:sz w:val="24"/>
          <w:szCs w:val="24"/>
        </w:rPr>
        <w:t xml:space="preserve"> учебное пособие / Ю.В.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 </w:t>
      </w:r>
      <w:r w:rsidRPr="0022243F">
        <w:rPr>
          <w:rFonts w:ascii="Times" w:eastAsiaTheme="minorHAnsi" w:hAnsi="Times" w:cs="Times"/>
          <w:sz w:val="24"/>
          <w:szCs w:val="24"/>
        </w:rPr>
        <w:t>Привалова, В.П.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 </w:t>
      </w:r>
      <w:r w:rsidRPr="0022243F">
        <w:rPr>
          <w:rFonts w:ascii="Times" w:eastAsiaTheme="minorHAnsi" w:hAnsi="Times" w:cs="Times"/>
          <w:sz w:val="24"/>
          <w:szCs w:val="24"/>
        </w:rPr>
        <w:t xml:space="preserve">Овчаренко ; Министерство образования и науки РФ, Южный федеральный университет, Инженерно-технологическая академия. - </w:t>
      </w:r>
      <w:proofErr w:type="spellStart"/>
      <w:r w:rsidRPr="0022243F">
        <w:rPr>
          <w:rFonts w:ascii="Times" w:eastAsiaTheme="minorHAnsi" w:hAnsi="Times" w:cs="Times"/>
          <w:sz w:val="24"/>
          <w:szCs w:val="24"/>
        </w:rPr>
        <w:t>Ростов</w:t>
      </w:r>
      <w:proofErr w:type="spellEnd"/>
      <w:r w:rsidRPr="0022243F">
        <w:rPr>
          <w:rFonts w:ascii="Times" w:eastAsiaTheme="minorHAnsi" w:hAnsi="Times" w:cs="Times"/>
          <w:sz w:val="24"/>
          <w:szCs w:val="24"/>
        </w:rPr>
        <w:t>-на-</w:t>
      </w:r>
      <w:proofErr w:type="gramStart"/>
      <w:r w:rsidRPr="0022243F">
        <w:rPr>
          <w:rFonts w:ascii="Times" w:eastAsiaTheme="minorHAnsi" w:hAnsi="Times" w:cs="Times"/>
          <w:sz w:val="24"/>
          <w:szCs w:val="24"/>
        </w:rPr>
        <w:t>Дону ;</w:t>
      </w:r>
      <w:proofErr w:type="gramEnd"/>
      <w:r w:rsidRPr="0022243F">
        <w:rPr>
          <w:rFonts w:ascii="Times" w:eastAsiaTheme="minorHAnsi" w:hAnsi="Times" w:cs="Times"/>
          <w:sz w:val="24"/>
          <w:szCs w:val="24"/>
        </w:rPr>
        <w:t xml:space="preserve"> Таганрог : Издательство Южного федерального университета, 2016. - 161 с. - 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ISBN</w:t>
      </w:r>
      <w:r w:rsidRPr="0022243F">
        <w:rPr>
          <w:rFonts w:ascii="Times" w:eastAsiaTheme="minorHAnsi" w:hAnsi="Times" w:cs="Times"/>
          <w:sz w:val="24"/>
          <w:szCs w:val="24"/>
        </w:rPr>
        <w:t xml:space="preserve"> 978-5-9275-2175-</w:t>
      </w:r>
      <w:proofErr w:type="gramStart"/>
      <w:r w:rsidRPr="0022243F">
        <w:rPr>
          <w:rFonts w:ascii="Times" w:eastAsiaTheme="minorHAnsi" w:hAnsi="Times" w:cs="Times"/>
          <w:sz w:val="24"/>
          <w:szCs w:val="24"/>
        </w:rPr>
        <w:t>3 ;</w:t>
      </w:r>
      <w:proofErr w:type="gramEnd"/>
      <w:r w:rsidRPr="0022243F">
        <w:rPr>
          <w:rFonts w:ascii="Times" w:eastAsiaTheme="minorHAnsi" w:hAnsi="Times" w:cs="Times"/>
          <w:sz w:val="24"/>
          <w:szCs w:val="24"/>
        </w:rPr>
        <w:t xml:space="preserve"> То же [Электронный ресурс]. - </w:t>
      </w:r>
      <w:r w:rsidRPr="0022243F">
        <w:rPr>
          <w:rFonts w:ascii="Times" w:eastAsiaTheme="minorHAnsi" w:hAnsi="Times" w:cs="Times"/>
          <w:sz w:val="24"/>
          <w:szCs w:val="24"/>
          <w:lang w:val="en-US"/>
        </w:rPr>
        <w:t>URL</w:t>
      </w:r>
      <w:r w:rsidRPr="0022243F">
        <w:rPr>
          <w:rFonts w:ascii="Times" w:eastAsiaTheme="minorHAnsi" w:hAnsi="Times" w:cs="Times"/>
          <w:sz w:val="24"/>
          <w:szCs w:val="24"/>
        </w:rPr>
        <w:t xml:space="preserve">: </w:t>
      </w:r>
      <w:hyperlink r:id="rId17" w:history="1"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http</w:t>
        </w:r>
        <w:r w:rsidRPr="0022243F">
          <w:rPr>
            <w:rFonts w:ascii="Times" w:eastAsiaTheme="minorHAnsi" w:hAnsi="Times" w:cs="Times"/>
            <w:sz w:val="24"/>
            <w:szCs w:val="24"/>
          </w:rPr>
          <w:t>://</w:t>
        </w:r>
        <w:proofErr w:type="spellStart"/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biblioclub</w:t>
        </w:r>
        <w:proofErr w:type="spellEnd"/>
        <w:r w:rsidRPr="0022243F">
          <w:rPr>
            <w:rFonts w:ascii="Times" w:eastAsiaTheme="minorHAnsi" w:hAnsi="Times" w:cs="Times"/>
            <w:sz w:val="24"/>
            <w:szCs w:val="24"/>
          </w:rPr>
          <w:t>.</w:t>
        </w:r>
        <w:proofErr w:type="spellStart"/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ru</w:t>
        </w:r>
        <w:proofErr w:type="spellEnd"/>
        <w:r w:rsidRPr="0022243F">
          <w:rPr>
            <w:rFonts w:ascii="Times" w:eastAsiaTheme="minorHAnsi" w:hAnsi="Times" w:cs="Times"/>
            <w:sz w:val="24"/>
            <w:szCs w:val="24"/>
          </w:rPr>
          <w:t>/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index</w:t>
        </w:r>
        <w:r w:rsidRPr="0022243F">
          <w:rPr>
            <w:rFonts w:ascii="Times" w:eastAsiaTheme="minorHAnsi" w:hAnsi="Times" w:cs="Times"/>
            <w:sz w:val="24"/>
            <w:szCs w:val="24"/>
          </w:rPr>
          <w:t>.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php</w:t>
        </w:r>
        <w:r w:rsidRPr="0022243F">
          <w:rPr>
            <w:rFonts w:ascii="Times" w:eastAsiaTheme="minorHAnsi" w:hAnsi="Times" w:cs="Times"/>
            <w:sz w:val="24"/>
            <w:szCs w:val="24"/>
          </w:rPr>
          <w:t>?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page</w:t>
        </w:r>
        <w:r w:rsidRPr="0022243F">
          <w:rPr>
            <w:rFonts w:ascii="Times" w:eastAsiaTheme="minorHAnsi" w:hAnsi="Times" w:cs="Times"/>
            <w:sz w:val="24"/>
            <w:szCs w:val="24"/>
          </w:rPr>
          <w:t>=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book</w:t>
        </w:r>
        <w:r w:rsidRPr="0022243F">
          <w:rPr>
            <w:rFonts w:ascii="Times" w:eastAsiaTheme="minorHAnsi" w:hAnsi="Times" w:cs="Times"/>
            <w:sz w:val="24"/>
            <w:szCs w:val="24"/>
          </w:rPr>
          <w:t>&amp;</w:t>
        </w:r>
        <w:r w:rsidRPr="0022243F">
          <w:rPr>
            <w:rFonts w:ascii="Times" w:eastAsiaTheme="minorHAnsi" w:hAnsi="Times" w:cs="Times"/>
            <w:sz w:val="24"/>
            <w:szCs w:val="24"/>
            <w:lang w:val="en-US"/>
          </w:rPr>
          <w:t>id</w:t>
        </w:r>
        <w:r w:rsidRPr="0022243F">
          <w:rPr>
            <w:rFonts w:ascii="Times" w:eastAsiaTheme="minorHAnsi" w:hAnsi="Times" w:cs="Times"/>
            <w:sz w:val="24"/>
            <w:szCs w:val="24"/>
          </w:rPr>
          <w:t>=493287</w:t>
        </w:r>
      </w:hyperlink>
      <w:r w:rsidRPr="0022243F">
        <w:rPr>
          <w:rFonts w:ascii="Times" w:eastAsiaTheme="minorHAnsi" w:hAnsi="Times" w:cs="Times"/>
          <w:sz w:val="24"/>
          <w:szCs w:val="24"/>
        </w:rPr>
        <w:t xml:space="preserve"> (22.08.2019).</w:t>
      </w:r>
    </w:p>
    <w:p w14:paraId="48376B04" w14:textId="77777777" w:rsidR="00463674" w:rsidRPr="0022243F" w:rsidRDefault="00463674" w:rsidP="00463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Theme="minorHAnsi" w:hAnsi="Times" w:cs="Times"/>
          <w:sz w:val="24"/>
          <w:szCs w:val="24"/>
        </w:rPr>
      </w:pPr>
    </w:p>
    <w:p w14:paraId="111148DB" w14:textId="77777777" w:rsidR="00463674" w:rsidRPr="008F188E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F18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F24A936" w14:textId="77777777" w:rsidR="00463674" w:rsidRPr="008F188E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Курс повторения основ английского языка = A </w:t>
      </w:r>
      <w:proofErr w:type="spellStart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Course</w:t>
      </w:r>
      <w:proofErr w:type="spellEnd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of</w:t>
      </w:r>
      <w:proofErr w:type="spellEnd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Basic</w:t>
      </w:r>
      <w:proofErr w:type="spellEnd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Revision</w:t>
      </w:r>
      <w:proofErr w:type="spellEnd"/>
      <w:r w:rsidRPr="00ED4A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учебно-методический комплекс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454545"/>
          <w:sz w:val="23"/>
          <w:szCs w:val="23"/>
        </w:rPr>
        <w:t>Москва: </w:t>
      </w:r>
      <w:hyperlink r:id="rId18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Евразийский открытый институт</w:t>
        </w:r>
      </w:hyperlink>
      <w:r>
        <w:rPr>
          <w:rFonts w:ascii="Arial" w:hAnsi="Arial" w:cs="Arial"/>
          <w:color w:val="454545"/>
          <w:sz w:val="23"/>
          <w:szCs w:val="23"/>
        </w:rPr>
        <w:t>, 2011. – 288 с.</w:t>
      </w:r>
    </w:p>
    <w:p w14:paraId="1C7C6A8A" w14:textId="77777777" w:rsidR="00463674" w:rsidRPr="00DB597C" w:rsidRDefault="00463674" w:rsidP="00463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C0FF584" w14:textId="77777777" w:rsidR="00463674" w:rsidRPr="00D84D5E" w:rsidRDefault="00463674" w:rsidP="00463674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84D5E">
        <w:rPr>
          <w:rFonts w:ascii="Times New Roman" w:hAnsi="Times New Roman"/>
          <w:sz w:val="24"/>
          <w:szCs w:val="24"/>
        </w:rPr>
        <w:t xml:space="preserve">Научная электронная библиотека - </w: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fldChar w:fldCharType="begin"/>
      </w:r>
      <w:r w:rsidR="00FF18D6" w:rsidRPr="00A527B5">
        <w:rPr>
          <w:rStyle w:val="af5"/>
          <w:rFonts w:ascii="Times New Roman" w:hAnsi="Times New Roman"/>
          <w:sz w:val="24"/>
          <w:szCs w:val="24"/>
        </w:rPr>
        <w:instrText xml:space="preserve"> </w:instrTex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instrText>HYPERLINK</w:instrText>
      </w:r>
      <w:r w:rsidR="00FF18D6" w:rsidRPr="00A527B5">
        <w:rPr>
          <w:rStyle w:val="af5"/>
          <w:rFonts w:ascii="Times New Roman" w:hAnsi="Times New Roman"/>
          <w:sz w:val="24"/>
          <w:szCs w:val="24"/>
        </w:rPr>
        <w:instrText xml:space="preserve"> "</w:instrTex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instrText>http</w:instrText>
      </w:r>
      <w:r w:rsidR="00FF18D6" w:rsidRPr="00A527B5">
        <w:rPr>
          <w:rStyle w:val="af5"/>
          <w:rFonts w:ascii="Times New Roman" w:hAnsi="Times New Roman"/>
          <w:sz w:val="24"/>
          <w:szCs w:val="24"/>
        </w:rPr>
        <w:instrText>://</w:instrTex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instrText>elibrary</w:instrText>
      </w:r>
      <w:r w:rsidR="00FF18D6" w:rsidRPr="00A527B5">
        <w:rPr>
          <w:rStyle w:val="af5"/>
          <w:rFonts w:ascii="Times New Roman" w:hAnsi="Times New Roman"/>
          <w:sz w:val="24"/>
          <w:szCs w:val="24"/>
        </w:rPr>
        <w:instrText>.</w:instrTex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instrText>ru</w:instrText>
      </w:r>
      <w:r w:rsidR="00FF18D6" w:rsidRPr="00A527B5">
        <w:rPr>
          <w:rStyle w:val="af5"/>
          <w:rFonts w:ascii="Times New Roman" w:hAnsi="Times New Roman"/>
          <w:sz w:val="24"/>
          <w:szCs w:val="24"/>
        </w:rPr>
        <w:instrText xml:space="preserve">" </w:instrText>
      </w:r>
      <w:r w:rsidR="00FF18D6">
        <w:rPr>
          <w:rStyle w:val="af5"/>
          <w:rFonts w:ascii="Times New Roman" w:hAnsi="Times New Roman"/>
          <w:sz w:val="24"/>
          <w:szCs w:val="24"/>
          <w:lang w:val="en-US"/>
        </w:rPr>
        <w:fldChar w:fldCharType="separate"/>
      </w:r>
      <w:r w:rsidRPr="00D84D5E">
        <w:rPr>
          <w:rStyle w:val="af5"/>
          <w:rFonts w:ascii="Times New Roman" w:hAnsi="Times New Roman"/>
          <w:sz w:val="24"/>
          <w:szCs w:val="24"/>
          <w:lang w:val="en-US"/>
        </w:rPr>
        <w:t>http</w:t>
      </w:r>
      <w:r w:rsidRPr="00D84D5E">
        <w:rPr>
          <w:rStyle w:val="af5"/>
          <w:rFonts w:ascii="Times New Roman" w:hAnsi="Times New Roman"/>
          <w:sz w:val="24"/>
          <w:szCs w:val="24"/>
        </w:rPr>
        <w:t>://</w:t>
      </w:r>
      <w:proofErr w:type="spellStart"/>
      <w:r w:rsidRPr="00D84D5E">
        <w:rPr>
          <w:rStyle w:val="af5"/>
          <w:rFonts w:ascii="Times New Roman" w:hAnsi="Times New Roman"/>
          <w:sz w:val="24"/>
          <w:szCs w:val="24"/>
          <w:lang w:val="en-US"/>
        </w:rPr>
        <w:t>elibrary</w:t>
      </w:r>
      <w:proofErr w:type="spellEnd"/>
      <w:r w:rsidRPr="00D84D5E">
        <w:rPr>
          <w:rStyle w:val="af5"/>
          <w:rFonts w:ascii="Times New Roman" w:hAnsi="Times New Roman"/>
          <w:sz w:val="24"/>
          <w:szCs w:val="24"/>
        </w:rPr>
        <w:t>.</w:t>
      </w:r>
      <w:proofErr w:type="spellStart"/>
      <w:r w:rsidRPr="00D84D5E">
        <w:rPr>
          <w:rStyle w:val="af5"/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FF18D6">
        <w:rPr>
          <w:rStyle w:val="af5"/>
          <w:rFonts w:ascii="Times New Roman" w:hAnsi="Times New Roman"/>
          <w:sz w:val="24"/>
          <w:szCs w:val="24"/>
          <w:lang w:val="en-US"/>
        </w:rPr>
        <w:fldChar w:fldCharType="end"/>
      </w:r>
    </w:p>
    <w:p w14:paraId="3B4AAA6F" w14:textId="77777777" w:rsidR="00463674" w:rsidRPr="00D84D5E" w:rsidRDefault="00463674" w:rsidP="00463674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84D5E">
        <w:rPr>
          <w:rFonts w:ascii="Times New Roman" w:hAnsi="Times New Roman"/>
          <w:sz w:val="24"/>
          <w:szCs w:val="24"/>
        </w:rPr>
        <w:t>Полезный английский (</w:t>
      </w:r>
      <w:hyperlink r:id="rId19" w:history="1">
        <w:r w:rsidRPr="00D84D5E">
          <w:rPr>
            <w:rFonts w:ascii="Times New Roman" w:hAnsi="Times New Roman"/>
            <w:sz w:val="24"/>
            <w:szCs w:val="24"/>
            <w:u w:val="single"/>
          </w:rPr>
          <w:t>www.usefulenglish.ru</w:t>
        </w:r>
      </w:hyperlink>
      <w:r w:rsidRPr="00D84D5E">
        <w:rPr>
          <w:rFonts w:ascii="Times New Roman" w:hAnsi="Times New Roman"/>
          <w:sz w:val="24"/>
          <w:szCs w:val="24"/>
        </w:rPr>
        <w:t>)</w:t>
      </w:r>
    </w:p>
    <w:p w14:paraId="3A794A4D" w14:textId="77777777" w:rsidR="00463674" w:rsidRPr="00D84D5E" w:rsidRDefault="00463674" w:rsidP="00463674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84D5E">
        <w:rPr>
          <w:rFonts w:ascii="Times New Roman" w:hAnsi="Times New Roman"/>
          <w:sz w:val="24"/>
          <w:szCs w:val="24"/>
        </w:rPr>
        <w:t>Оксфордский словарь английского языка (</w:t>
      </w:r>
      <w:hyperlink r:id="rId20">
        <w:r w:rsidRPr="00D84D5E">
          <w:rPr>
            <w:rFonts w:ascii="Times New Roman" w:hAnsi="Times New Roman"/>
            <w:sz w:val="24"/>
            <w:szCs w:val="24"/>
            <w:u w:val="single"/>
          </w:rPr>
          <w:t>http://oxforddictionaries.com/</w:t>
        </w:r>
      </w:hyperlink>
      <w:r w:rsidRPr="00D84D5E">
        <w:rPr>
          <w:rFonts w:ascii="Times New Roman" w:hAnsi="Times New Roman"/>
          <w:sz w:val="24"/>
          <w:szCs w:val="24"/>
        </w:rPr>
        <w:t>)</w:t>
      </w:r>
    </w:p>
    <w:p w14:paraId="5A244DFA" w14:textId="77777777" w:rsidR="00463674" w:rsidRPr="00D84D5E" w:rsidRDefault="00463674" w:rsidP="00463674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84D5E">
        <w:rPr>
          <w:rFonts w:ascii="Times New Roman" w:hAnsi="Times New Roman"/>
          <w:sz w:val="24"/>
          <w:szCs w:val="24"/>
        </w:rPr>
        <w:t>Словари иностранных языков он-</w:t>
      </w:r>
      <w:proofErr w:type="spellStart"/>
      <w:r w:rsidRPr="00D84D5E">
        <w:rPr>
          <w:rFonts w:ascii="Times New Roman" w:hAnsi="Times New Roman"/>
          <w:sz w:val="24"/>
          <w:szCs w:val="24"/>
        </w:rPr>
        <w:t>лайн</w:t>
      </w:r>
      <w:proofErr w:type="spellEnd"/>
      <w:r w:rsidRPr="00D84D5E">
        <w:rPr>
          <w:rFonts w:ascii="Times New Roman" w:hAnsi="Times New Roman"/>
          <w:sz w:val="24"/>
          <w:szCs w:val="24"/>
        </w:rPr>
        <w:t xml:space="preserve"> (</w:t>
      </w:r>
      <w:hyperlink r:id="rId21">
        <w:r w:rsidRPr="00D84D5E">
          <w:rPr>
            <w:rFonts w:ascii="Times New Roman" w:hAnsi="Times New Roman"/>
            <w:sz w:val="24"/>
            <w:szCs w:val="24"/>
            <w:u w:val="single"/>
          </w:rPr>
          <w:t>http://lingvopro.abbyyonline.com/ru</w:t>
        </w:r>
      </w:hyperlink>
      <w:r w:rsidRPr="00D84D5E">
        <w:rPr>
          <w:rFonts w:ascii="Times New Roman" w:hAnsi="Times New Roman"/>
          <w:sz w:val="24"/>
          <w:szCs w:val="24"/>
        </w:rPr>
        <w:t xml:space="preserve">, </w:t>
      </w:r>
      <w:hyperlink r:id="rId22">
        <w:r w:rsidRPr="00D84D5E">
          <w:rPr>
            <w:rFonts w:ascii="Times New Roman" w:hAnsi="Times New Roman"/>
            <w:sz w:val="24"/>
            <w:szCs w:val="24"/>
            <w:u w:val="single"/>
          </w:rPr>
          <w:t>http://www.multitran.ru/</w:t>
        </w:r>
      </w:hyperlink>
      <w:r w:rsidRPr="00D84D5E">
        <w:rPr>
          <w:rFonts w:ascii="Times New Roman" w:hAnsi="Times New Roman"/>
          <w:sz w:val="24"/>
          <w:szCs w:val="24"/>
        </w:rPr>
        <w:t xml:space="preserve"> )</w:t>
      </w:r>
    </w:p>
    <w:p w14:paraId="3DD06023" w14:textId="3BA57E15" w:rsidR="00463674" w:rsidRDefault="00463674" w:rsidP="00463674">
      <w:pPr>
        <w:spacing w:after="0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84D5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D84D5E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D84D5E">
        <w:rPr>
          <w:rFonts w:ascii="Times New Roman" w:hAnsi="Times New Roman"/>
          <w:sz w:val="24"/>
          <w:szCs w:val="24"/>
        </w:rPr>
        <w:t xml:space="preserve"> </w:t>
      </w:r>
      <w:r w:rsidR="008A5AF6" w:rsidRPr="00D84D5E">
        <w:rPr>
          <w:rFonts w:ascii="Times New Roman" w:hAnsi="Times New Roman"/>
          <w:sz w:val="24"/>
          <w:szCs w:val="24"/>
        </w:rPr>
        <w:t>университета (</w:t>
      </w:r>
      <w:hyperlink r:id="rId23">
        <w:r w:rsidRPr="00D84D5E">
          <w:rPr>
            <w:rFonts w:ascii="Times New Roman" w:hAnsi="Times New Roman"/>
            <w:sz w:val="24"/>
            <w:szCs w:val="24"/>
            <w:u w:val="single"/>
          </w:rPr>
          <w:t>http://ya.mininuniver.ru/</w:t>
        </w:r>
      </w:hyperlink>
      <w:r w:rsidRPr="00D84D5E">
        <w:rPr>
          <w:rFonts w:ascii="Times New Roman" w:hAnsi="Times New Roman"/>
          <w:sz w:val="24"/>
          <w:szCs w:val="24"/>
        </w:rPr>
        <w:t xml:space="preserve"> )</w:t>
      </w:r>
      <w:r w:rsidRPr="00D84D5E">
        <w:rPr>
          <w:rFonts w:ascii="Times New Roman" w:hAnsi="Times New Roman"/>
          <w:i/>
          <w:sz w:val="24"/>
          <w:szCs w:val="24"/>
        </w:rPr>
        <w:t xml:space="preserve"> </w:t>
      </w:r>
    </w:p>
    <w:p w14:paraId="7E050344" w14:textId="77777777" w:rsidR="00463674" w:rsidRPr="00D84D5E" w:rsidRDefault="00463674" w:rsidP="00463674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2243F">
        <w:rPr>
          <w:rFonts w:ascii="Times New Roman" w:hAnsi="Times New Roman"/>
          <w:sz w:val="24"/>
          <w:szCs w:val="24"/>
        </w:rPr>
        <w:t xml:space="preserve">ЭБС «Библиотечная система онлайн» </w:t>
      </w:r>
      <w:hyperlink r:id="rId24" w:history="1">
        <w:r w:rsidRPr="0022243F">
          <w:rPr>
            <w:rFonts w:ascii="Times New Roman" w:hAnsi="Times New Roman"/>
            <w:sz w:val="24"/>
            <w:szCs w:val="24"/>
          </w:rPr>
          <w:t>http://biblioclub.ru/</w:t>
        </w:r>
      </w:hyperlink>
    </w:p>
    <w:p w14:paraId="215B3EC4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83B0CE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B22B33E" w14:textId="77777777" w:rsidR="00463674" w:rsidRPr="00DB597C" w:rsidRDefault="00463674" w:rsidP="0046367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D431449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6E084B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540DB92" w14:textId="77777777" w:rsidR="00463674" w:rsidRPr="00DB597C" w:rsidRDefault="00463674" w:rsidP="004636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4343DF6" w14:textId="77777777" w:rsidR="00463674" w:rsidRDefault="00463674" w:rsidP="0046367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222222"/>
          <w:sz w:val="24"/>
          <w:szCs w:val="24"/>
          <w:lang w:eastAsia="zh-CN"/>
        </w:rPr>
      </w:pPr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lastRenderedPageBreak/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14:paraId="133A02FA" w14:textId="77777777" w:rsidR="00463674" w:rsidRPr="0022243F" w:rsidRDefault="00463674" w:rsidP="0046367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222222"/>
          <w:sz w:val="24"/>
          <w:szCs w:val="24"/>
          <w:lang w:eastAsia="zh-CN"/>
        </w:rPr>
      </w:pPr>
    </w:p>
    <w:p w14:paraId="3390E6FF" w14:textId="77777777" w:rsidR="00463674" w:rsidRPr="0022243F" w:rsidRDefault="00463674" w:rsidP="00463674">
      <w:pPr>
        <w:shd w:val="clear" w:color="auto" w:fill="FFFFFF"/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color w:val="222222"/>
          <w:sz w:val="24"/>
          <w:szCs w:val="24"/>
          <w:lang w:eastAsia="zh-CN"/>
        </w:rPr>
      </w:pPr>
      <w:r w:rsidRPr="0022243F">
        <w:rPr>
          <w:rFonts w:ascii="Times New Roman" w:eastAsia="Times New Roman" w:hAnsi="Times New Roman"/>
          <w:i/>
          <w:iCs/>
          <w:color w:val="222222"/>
          <w:sz w:val="24"/>
          <w:szCs w:val="24"/>
          <w:lang w:eastAsia="zh-CN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FA84A0" w14:textId="746B3BDE" w:rsidR="00463674" w:rsidRDefault="00463674" w:rsidP="00463674">
      <w:pPr>
        <w:shd w:val="clear" w:color="auto" w:fill="FFFFFF"/>
        <w:spacing w:line="276" w:lineRule="atLeast"/>
        <w:jc w:val="both"/>
        <w:rPr>
          <w:rFonts w:ascii="Times New Roman" w:eastAsia="Times New Roman" w:hAnsi="Times New Roman"/>
          <w:color w:val="222222"/>
          <w:sz w:val="24"/>
          <w:szCs w:val="24"/>
          <w:lang w:eastAsia="zh-CN"/>
        </w:rPr>
      </w:pPr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Microsoft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Word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,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Power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Point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,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Microsoft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Internet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Explorer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и других, а также средств организации взаимодействия с обучающимися в ЭИОС </w:t>
      </w:r>
      <w:proofErr w:type="spellStart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Мининского</w:t>
      </w:r>
      <w:proofErr w:type="spellEnd"/>
      <w:r w:rsidRPr="0022243F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 xml:space="preserve"> университета, в том числе взаимодействия с помощью разнообразных сетевых ресурсов</w:t>
      </w:r>
      <w:r w:rsidR="00625AC2">
        <w:rPr>
          <w:rFonts w:ascii="Times New Roman" w:eastAsia="Times New Roman" w:hAnsi="Times New Roman"/>
          <w:color w:val="222222"/>
          <w:sz w:val="24"/>
          <w:szCs w:val="24"/>
          <w:lang w:eastAsia="zh-CN"/>
        </w:rPr>
        <w:t>.</w:t>
      </w:r>
    </w:p>
    <w:p w14:paraId="50E49AAD" w14:textId="77777777" w:rsidR="00625AC2" w:rsidRPr="0022243F" w:rsidRDefault="00625AC2" w:rsidP="00463674">
      <w:pPr>
        <w:shd w:val="clear" w:color="auto" w:fill="FFFFFF"/>
        <w:spacing w:line="276" w:lineRule="atLeast"/>
        <w:jc w:val="both"/>
        <w:rPr>
          <w:rFonts w:ascii="Times New Roman" w:eastAsia="Times New Roman" w:hAnsi="Times New Roman"/>
          <w:color w:val="222222"/>
          <w:sz w:val="24"/>
          <w:szCs w:val="24"/>
          <w:lang w:eastAsia="zh-CN"/>
        </w:rPr>
      </w:pPr>
    </w:p>
    <w:p w14:paraId="5C13E5D0" w14:textId="5B5F49E1" w:rsidR="00625AC2" w:rsidRPr="00625AC2" w:rsidRDefault="00625AC2" w:rsidP="00625AC2">
      <w:pPr>
        <w:tabs>
          <w:tab w:val="left" w:pos="579"/>
          <w:tab w:val="left" w:pos="2396"/>
          <w:tab w:val="center" w:pos="4819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7D23">
        <w:rPr>
          <w:rFonts w:ascii="Times New Roman" w:eastAsia="Times New Roman" w:hAnsi="Times New Roman"/>
          <w:b/>
          <w:sz w:val="24"/>
          <w:szCs w:val="24"/>
          <w:lang w:eastAsia="ru-RU"/>
        </w:rPr>
        <w:t>5.2 ПРОГРАММА ДИСЦИПЛИНЫ</w:t>
      </w:r>
    </w:p>
    <w:p w14:paraId="05252559" w14:textId="11A7592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«Стилистическая интерпретация текста»</w:t>
      </w:r>
    </w:p>
    <w:p w14:paraId="7D16733D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4FD5EE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ECF0585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Программа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дисциплины «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ru-RU"/>
        </w:rPr>
        <w:t>Стилистическая интерпретация текста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 отражает основные положения ФГОС ВО 3++ и является составной частью основной образовательной программы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высшего образования (ОПОП ВО),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нацеленной на подготовку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бакалавров по направлению подготовки 44.03.01 «Педагогическое образование» (с одним профилем подготовки), профилю подготовки «Иностранный (английский) язык»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.</w:t>
      </w:r>
    </w:p>
    <w:p w14:paraId="77139508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ru-RU"/>
        </w:rPr>
        <w:t>Стилистическая интерпретация текста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Pr="00625AC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содержание программы дисциплины входят её 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ru-RU"/>
        </w:rPr>
        <w:t>цели и задачи, образовательные результаты,</w:t>
      </w: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ru-RU"/>
        </w:rPr>
        <w:t>тематический план, методы обучения, рейтинг-план, критерии аттестации</w:t>
      </w: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, </w:t>
      </w:r>
      <w:r w:rsidRPr="00625AC2">
        <w:rPr>
          <w:rFonts w:ascii="Times New Roman" w:eastAsia="Times New Roman" w:hAnsi="Times New Roman"/>
          <w:iCs/>
          <w:sz w:val="24"/>
          <w:szCs w:val="24"/>
          <w:lang w:eastAsia="ru-RU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ru-RU"/>
        </w:rPr>
        <w:t>фонды оценочных средств</w:t>
      </w:r>
      <w:r w:rsidRPr="00625AC2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45494C51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трудоемкостью 3 зачётных (кредитных) единицы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(108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академических часов: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60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часов аудиторной работы,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30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часов самостоятельной работы). </w:t>
      </w:r>
    </w:p>
    <w:p w14:paraId="2801955F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CC1E19" w14:textId="77777777" w:rsidR="00625AC2" w:rsidRPr="00625AC2" w:rsidRDefault="00625AC2" w:rsidP="00625AC2">
      <w:pPr>
        <w:tabs>
          <w:tab w:val="left" w:pos="720"/>
        </w:tabs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>2. Место в структуре модуля</w:t>
      </w:r>
    </w:p>
    <w:p w14:paraId="34AB94F3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ab/>
        <w:t>Дисциплина «</w:t>
      </w:r>
      <w:r w:rsidRPr="00625AC2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Стилистическая интерпретация текста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» является базовой дисциплиной модуля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val="x-none" w:eastAsia="ru-RU"/>
        </w:rPr>
        <w:t>«К.М.12.Многоаспектный анализ англоязычного текста»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.</w:t>
      </w:r>
    </w:p>
    <w:p w14:paraId="357E0F63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ab/>
        <w:t>Для освоения дисциплины «</w:t>
      </w:r>
      <w:r w:rsidRPr="00625AC2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Стилистическая интерпретация текста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» студенты используют знания, умения, навыки, сформированные в процессе изучения дисциплин «Практический курс английского языка» на 1-3 курсах, «Лексикология», «Лингвострановедение», «Стилистика».</w:t>
      </w:r>
    </w:p>
    <w:p w14:paraId="40210C07" w14:textId="77777777" w:rsidR="00625AC2" w:rsidRPr="00625AC2" w:rsidRDefault="00625AC2" w:rsidP="00625AC2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ab/>
        <w:t>«точка входа» в модуль – приобретённые компетенции:</w:t>
      </w:r>
    </w:p>
    <w:p w14:paraId="4ED731D2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625AC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309F37DB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УК-3. Способен осуществлять социальное взаимодействие и реализовывать свою роль в команде</w:t>
      </w:r>
      <w:r w:rsidRPr="00625AC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672E9BFB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0222DAB5" w14:textId="77777777" w:rsidR="00625AC2" w:rsidRPr="00625AC2" w:rsidRDefault="00625AC2" w:rsidP="00625AC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bCs/>
          <w:sz w:val="28"/>
          <w:szCs w:val="28"/>
          <w:lang w:val="x-none" w:eastAsia="ru-RU"/>
        </w:rPr>
        <w:tab/>
      </w:r>
      <w:r w:rsidRPr="00625AC2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«точка выхода»</w:t>
      </w:r>
    </w:p>
    <w:p w14:paraId="0E2D0229" w14:textId="77777777" w:rsidR="00625AC2" w:rsidRPr="00625AC2" w:rsidRDefault="00625AC2" w:rsidP="00625AC2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ab/>
        <w:t xml:space="preserve">Освоение дисциплины является необходимой основой для изучения дисциплин «Теория и практика перевода», «Практический курс английского языка», закладывает основу для дальнейшего профессионально-ориентированного совершенствования владения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lastRenderedPageBreak/>
        <w:t>иностранным языком и прохождения педагогической и учебной практики.</w:t>
      </w:r>
    </w:p>
    <w:p w14:paraId="6FB89F68" w14:textId="77777777" w:rsidR="00625AC2" w:rsidRPr="00625AC2" w:rsidRDefault="00625AC2" w:rsidP="00625AC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</w:p>
    <w:p w14:paraId="18C858B0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ab/>
        <w:t>3. Цели и задачи</w:t>
      </w:r>
    </w:p>
    <w:p w14:paraId="58FF0DCF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i/>
          <w:iCs/>
          <w:sz w:val="24"/>
          <w:szCs w:val="24"/>
          <w:lang w:val="x-none" w:eastAsia="ru-RU"/>
        </w:rPr>
        <w:tab/>
        <w:t>Цель</w:t>
      </w:r>
      <w:r w:rsidRPr="00625AC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x-none" w:eastAsia="ru-RU"/>
        </w:rPr>
        <w:t xml:space="preserve"> </w:t>
      </w:r>
      <w:r w:rsidRPr="00625AC2">
        <w:rPr>
          <w:rFonts w:ascii="Times New Roman" w:eastAsia="Times New Roman" w:hAnsi="Times New Roman"/>
          <w:i/>
          <w:iCs/>
          <w:sz w:val="24"/>
          <w:szCs w:val="24"/>
          <w:lang w:val="x-none" w:eastAsia="ru-RU"/>
        </w:rPr>
        <w:t>дисциплины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 w:rsidRPr="00625AC2">
        <w:rPr>
          <w:rFonts w:ascii="Times New Roman" w:eastAsia="Times New Roman" w:hAnsi="Times New Roman"/>
          <w:spacing w:val="3"/>
          <w:sz w:val="24"/>
          <w:szCs w:val="24"/>
          <w:lang w:val="x-none" w:eastAsia="ru-RU"/>
        </w:rPr>
        <w:t xml:space="preserve">-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подготовка выпускника, способного успешно работать в профессиональной сфере педагогического образования по преподаванию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ab/>
        <w:t>иностранных языков на основе овладения им в процессе обучения общекультурными, профессиональными и специальными компетенциями;</w:t>
      </w:r>
    </w:p>
    <w:p w14:paraId="4BC1AF0A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- овладение системой знаний о культуре стран изучаемого языка, о родной культуре и русском языке как средствах межнационального и межкультурного общения;</w:t>
      </w:r>
    </w:p>
    <w:p w14:paraId="6065019A" w14:textId="77777777" w:rsidR="00625AC2" w:rsidRPr="00625AC2" w:rsidRDefault="00625AC2" w:rsidP="00625AC2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- овладение системой представлений о языке как целостном исторически сложившемся, структурно-системном и функциональном образовании.</w:t>
      </w:r>
    </w:p>
    <w:p w14:paraId="1DFB4B29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C7F320B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i/>
          <w:iCs/>
          <w:sz w:val="24"/>
          <w:szCs w:val="24"/>
          <w:lang w:val="x-none" w:eastAsia="ru-RU"/>
        </w:rPr>
        <w:t xml:space="preserve">-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формирование у студентов представления о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поуровневом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восприятии текста; </w:t>
      </w:r>
    </w:p>
    <w:p w14:paraId="46AFBB25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- формирование умения распознавать коннотации и стилистическую окраску лексических единиц, адекватно декодировать экспрессивно-эмоционально-оценочные характеристики и образные употребления слов в художественном контексте;</w:t>
      </w:r>
    </w:p>
    <w:p w14:paraId="5EAB4A8A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- формирование умения распознавать основные особенности индивидуального стиля автора, анализировать систему образов, развитие сюжета, социально-исторический контекст, особенности композиции, тип повествования, авторское отношение к изображаемому;</w:t>
      </w:r>
    </w:p>
    <w:p w14:paraId="6C5770A3" w14:textId="77777777" w:rsidR="00625AC2" w:rsidRPr="00625AC2" w:rsidRDefault="00625AC2" w:rsidP="00625A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- дальнейшее расширение словарного запаса студента;</w:t>
      </w:r>
    </w:p>
    <w:p w14:paraId="71891B9E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грамотно и стилистически адекватно оформлять свой анализ, грамотно пользоваться специальной терминологией.</w:t>
      </w:r>
    </w:p>
    <w:p w14:paraId="33F566B9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29774" w14:textId="77777777" w:rsidR="00625AC2" w:rsidRPr="00625AC2" w:rsidRDefault="00625AC2" w:rsidP="00625A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418"/>
        <w:gridCol w:w="2039"/>
        <w:gridCol w:w="1222"/>
        <w:gridCol w:w="1842"/>
      </w:tblGrid>
      <w:tr w:rsidR="00625AC2" w:rsidRPr="00625AC2" w14:paraId="353960FA" w14:textId="77777777" w:rsidTr="00625AC2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92B9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9E94B" w14:textId="77777777" w:rsidR="00625AC2" w:rsidRPr="00625AC2" w:rsidRDefault="00625AC2" w:rsidP="00625A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7A6E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9EE4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6691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A6EC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25AC2" w:rsidRPr="00625AC2" w14:paraId="08D2A6EE" w14:textId="77777777" w:rsidTr="00625AC2">
        <w:trPr>
          <w:trHeight w:val="42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1AA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C7B17" w14:textId="77777777" w:rsidR="00625AC2" w:rsidRPr="00625AC2" w:rsidRDefault="00625AC2" w:rsidP="00625AC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лингвистические знания в практике устной и письменной коммуникации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AEAB6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1B4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использовать различные виды устной и письменной речи в учебной, профессиональной деятельности и межличностном общении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2B12F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4.3</w:t>
            </w:r>
          </w:p>
          <w:p w14:paraId="453446F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 2.3 </w:t>
            </w:r>
          </w:p>
          <w:p w14:paraId="01936B5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9BAE1" w14:textId="77777777" w:rsidR="00625AC2" w:rsidRPr="00625AC2" w:rsidRDefault="00625AC2" w:rsidP="00625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работа; творческое задание;</w:t>
            </w:r>
          </w:p>
          <w:p w14:paraId="31D30E26" w14:textId="77777777" w:rsidR="00625AC2" w:rsidRPr="00625AC2" w:rsidRDefault="00625AC2" w:rsidP="00625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5AC2" w:rsidRPr="00625AC2" w14:paraId="64272773" w14:textId="77777777" w:rsidTr="00625AC2">
        <w:trPr>
          <w:trHeight w:val="2602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AAF8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5" w:name="_Hlk72666239"/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B71B7" w14:textId="77777777" w:rsidR="00625AC2" w:rsidRPr="00625AC2" w:rsidRDefault="00625AC2" w:rsidP="00625AC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осуществлять отбор и критический </w:t>
            </w:r>
            <w:proofErr w:type="gramStart"/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профессиональной</w:t>
            </w:r>
            <w:proofErr w:type="gramEnd"/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социокультурной  информации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6621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ОР.2-3-1</w:t>
            </w:r>
          </w:p>
          <w:p w14:paraId="65BEF90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6A64837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46B16" w14:textId="77777777" w:rsidR="00625AC2" w:rsidRPr="00625AC2" w:rsidRDefault="00625AC2" w:rsidP="00625AC2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и умения, необходимые для обсуждения художественных, научных и публицистических текстов 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CF25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4.1</w:t>
            </w:r>
          </w:p>
          <w:p w14:paraId="1FC930FF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  <w:p w14:paraId="04696E1F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259AD" w14:textId="77777777" w:rsidR="00625AC2" w:rsidRPr="00625AC2" w:rsidRDefault="00625AC2" w:rsidP="00625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работа; творческое задание </w:t>
            </w:r>
          </w:p>
        </w:tc>
      </w:tr>
    </w:tbl>
    <w:bookmarkEnd w:id="15"/>
    <w:p w14:paraId="396F0643" w14:textId="77777777" w:rsidR="00625AC2" w:rsidRPr="00625AC2" w:rsidRDefault="00625AC2" w:rsidP="00625A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625AC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3501074" w14:textId="77777777" w:rsidR="00625AC2" w:rsidRPr="00625AC2" w:rsidRDefault="00625AC2" w:rsidP="00625A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25AC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625AC2" w:rsidRPr="00625AC2" w14:paraId="7736DF04" w14:textId="77777777" w:rsidTr="00625AC2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94235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D4596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0331B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96B8A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25AC2" w:rsidRPr="00625AC2" w14:paraId="1051A39C" w14:textId="77777777" w:rsidTr="00625AC2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16A28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4E0B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CB820" w14:textId="77777777" w:rsidR="00625AC2" w:rsidRPr="00625AC2" w:rsidRDefault="00625AC2" w:rsidP="00625A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A00649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1FBAD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4F969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25AC2" w:rsidRPr="00625AC2" w14:paraId="56FF479B" w14:textId="77777777" w:rsidTr="00625AC2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E4F5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6BB3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9C59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DEEB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B0F6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A11F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25AC2" w:rsidRPr="00625AC2" w14:paraId="3DE07F78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AE53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85C0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E50D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0A7C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0EB9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B9E9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625AC2" w:rsidRPr="00625AC2" w14:paraId="2D64E211" w14:textId="77777777" w:rsidTr="00625AC2">
        <w:trPr>
          <w:trHeight w:val="27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6EC4B" w14:textId="77777777" w:rsidR="00625AC2" w:rsidRPr="00625AC2" w:rsidRDefault="00625AC2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Понятие интерпретации текста.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3E0F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98CB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90CE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1808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D20E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25AC2" w:rsidRPr="00625AC2" w14:paraId="112FDB0F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1620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Pr="00625AC2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1.2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Значение, содержание, смысл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1EDA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B8FC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68AA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1CA3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84806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25AC2" w:rsidRPr="00625AC2" w14:paraId="2162C4FE" w14:textId="77777777" w:rsidTr="00625AC2">
        <w:trPr>
          <w:trHeight w:val="60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38FDC" w14:textId="77777777" w:rsidR="00625AC2" w:rsidRPr="00625AC2" w:rsidRDefault="00625AC2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Жанрово-стилевая организация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2DAB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D789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932F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436D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7E61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25AC2" w:rsidRPr="00625AC2" w14:paraId="089D75EE" w14:textId="77777777" w:rsidTr="00625AC2">
        <w:trPr>
          <w:trHeight w:val="32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C14D2" w14:textId="77777777" w:rsidR="00625AC2" w:rsidRPr="00625AC2" w:rsidRDefault="00625AC2" w:rsidP="00625AC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7A03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B503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0A106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E3D9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EB97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625AC2" w:rsidRPr="00625AC2" w14:paraId="35DB1C54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1D65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Стилистические приемы, способы их функционирования в тексте. Роль стилистических приемов в раскрытии авторского замысла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7DDB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235E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A0F1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2E0F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C5EB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625AC2" w:rsidRPr="00625AC2" w14:paraId="361E1281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A87A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2.2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Уровни интерпретации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3C46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3557F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3E96A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E602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B671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625AC2" w:rsidRPr="00625AC2" w14:paraId="6766ED86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A71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</w:t>
            </w:r>
            <w:r w:rsidRPr="00625A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Специфика интерпретации художественного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217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341E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63D77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DD1F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BB8A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0196" w:rsidRPr="00625AC2" w14:paraId="5E70760E" w14:textId="77777777" w:rsidTr="00625AC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8E435" w14:textId="278574D8" w:rsidR="00D00196" w:rsidRPr="00625AC2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78F36" w14:textId="77777777" w:rsidR="00D00196" w:rsidRPr="00625AC2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DC8D0" w14:textId="77777777" w:rsidR="00D00196" w:rsidRPr="00625AC2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2D7DE6" w14:textId="77777777" w:rsidR="00D00196" w:rsidRPr="00625AC2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3AC16" w14:textId="46EC864A" w:rsidR="00D00196" w:rsidRPr="00D00196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D7F11" w14:textId="4BB8D2E0" w:rsidR="00D00196" w:rsidRPr="00625AC2" w:rsidRDefault="00D00196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25AC2" w:rsidRPr="00625AC2" w14:paraId="1D818D63" w14:textId="77777777" w:rsidTr="00625AC2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3233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25AC2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BDB2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2B0D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7343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B3BD0" w14:textId="270F3FDC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D001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24A8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0E19C3DE" w14:textId="77777777" w:rsidR="00625AC2" w:rsidRPr="00625AC2" w:rsidRDefault="00625AC2" w:rsidP="00625AC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D7BD845" w14:textId="77777777" w:rsidR="00625AC2" w:rsidRPr="00625AC2" w:rsidRDefault="00625AC2" w:rsidP="00625A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3248084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«</w:t>
      </w:r>
      <w:r w:rsidRPr="00625AC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Стилистическая интерпретация текста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» используются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0A6343AA" w14:textId="77777777" w:rsidR="00625AC2" w:rsidRPr="00625AC2" w:rsidRDefault="00625AC2" w:rsidP="00625A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277FF7" w14:textId="77777777" w:rsidR="00625AC2" w:rsidRPr="00625AC2" w:rsidRDefault="00625AC2" w:rsidP="00625A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6. Рейтинг-план дисциплины</w:t>
      </w:r>
    </w:p>
    <w:p w14:paraId="0F64EAD8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625AC2" w:rsidRPr="00625AC2" w14:paraId="35AFFC97" w14:textId="77777777" w:rsidTr="00625AC2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D92183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B7D53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B73A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E108AE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ACE94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7F09B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BA463A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0FF0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9469E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25AC2" w:rsidRPr="00625AC2" w14:paraId="2D47FCB0" w14:textId="77777777" w:rsidTr="00625AC2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A0AB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AF0D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55AF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EA14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EC0F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DB43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E26D4A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B8F97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25AC2" w:rsidRPr="00625AC2" w14:paraId="4A8444B0" w14:textId="77777777" w:rsidTr="00625AC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5C25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CFAE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  <w:p w14:paraId="1E62BA2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C272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работа/самостоятельная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72FB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7D68B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76FBA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F6096A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D3EEF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25AC2" w:rsidRPr="00625AC2" w14:paraId="54F8FD7B" w14:textId="77777777" w:rsidTr="00625AC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BF98A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108A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  <w:p w14:paraId="12A619F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3E885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09418" w14:textId="77777777" w:rsidR="00625AC2" w:rsidRPr="00625AC2" w:rsidRDefault="00625AC2" w:rsidP="00625A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3E428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8BC8E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A824A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9324D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25AC2" w:rsidRPr="00625AC2" w14:paraId="54A98F0F" w14:textId="77777777" w:rsidTr="00625AC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14C6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DA4EC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  <w:p w14:paraId="4E2CDBE8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FD3BF5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работа; индивидуальная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1F65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3C39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25D6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F710F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51A81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5AC2" w:rsidRPr="00625AC2" w14:paraId="06364AB8" w14:textId="77777777" w:rsidTr="00625AC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21399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1687F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B9941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309C2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FA4BB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69493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EABF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48C18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25AC2" w:rsidRPr="00625AC2" w14:paraId="348B3D99" w14:textId="77777777" w:rsidTr="00625AC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D180F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0DF87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BFD10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7F914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4B1276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0316D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4CCEE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76B85B" w14:textId="77777777" w:rsidR="00625AC2" w:rsidRPr="00625AC2" w:rsidRDefault="00625AC2" w:rsidP="00625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CC6D572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F75F76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162507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79784B7" w14:textId="77777777" w:rsidR="00625AC2" w:rsidRPr="00625AC2" w:rsidRDefault="00625AC2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25A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Основная литература </w:t>
      </w:r>
    </w:p>
    <w:p w14:paraId="7ACB2E07" w14:textId="77777777" w:rsidR="00625AC2" w:rsidRPr="00625AC2" w:rsidRDefault="00625AC2" w:rsidP="00625AC2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x-none" w:eastAsia="ru-RU"/>
        </w:rPr>
      </w:pP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Выборова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 Г.Е.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Advanced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English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: учебник английского языка для гуманитарных факультетов вузов, факультетов переподготовки и факультетов повышения квалификации учителей иностранного языка: [электронный ресурс] / Г.Е.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Выборова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, К.С. Махмурян, О.П.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Мельчина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. — 12-е изд., стереотип. — М.: Флинта: Наука, 2016. — 240 с.</w:t>
      </w:r>
    </w:p>
    <w:p w14:paraId="5FB1C2AB" w14:textId="77777777" w:rsidR="00625AC2" w:rsidRPr="00625AC2" w:rsidRDefault="00625AC2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1860B57" w14:textId="77777777" w:rsidR="00625AC2" w:rsidRPr="00625AC2" w:rsidRDefault="00625AC2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E6DCDB0" w14:textId="77777777" w:rsidR="00625AC2" w:rsidRPr="00625AC2" w:rsidRDefault="00625AC2" w:rsidP="00625AC2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Практический курс английского языка. 5 курс: Учеб. для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высш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. учеб. заведений / Под ред.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В.Д.Аракина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 – 4-е изд.,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перераб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. и доп. – М.: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Гуманит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. изд. центр ВЛАДОС, 2010. – 240 с.</w:t>
      </w:r>
    </w:p>
    <w:p w14:paraId="6578C4E8" w14:textId="77777777" w:rsidR="00625AC2" w:rsidRPr="00625AC2" w:rsidRDefault="00625AC2" w:rsidP="00625AC2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Хрестоматия по обучению семантико-стилистической интерпретации художественного текста для студентов 5 курса, спец. «Иностранный язык»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/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Нижегор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гос.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пед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ун-т; авт.-сост.: Е.Ю.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Илалтдинова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, А.В. Шальнова.</w:t>
      </w:r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 xml:space="preserve"> – </w:t>
      </w:r>
      <w:proofErr w:type="spellStart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Н.Новгород</w:t>
      </w:r>
      <w:proofErr w:type="spellEnd"/>
      <w:r w:rsidRPr="00625AC2"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  <w:t>: НГПУ, 2006. – 177с.</w:t>
      </w:r>
    </w:p>
    <w:p w14:paraId="6526EEAA" w14:textId="77777777" w:rsidR="00625AC2" w:rsidRPr="00625AC2" w:rsidRDefault="00625AC2" w:rsidP="00625AC2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An Insight into Sense and Style Interpretation: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Метод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рек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спец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«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Иностр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язык» /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Нижегор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Гос.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пед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ун-т; авт.-сост.: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А.В.Шальнова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. -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Н.Новгород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: НГПУ, 2008. - 9 с.</w:t>
      </w:r>
    </w:p>
    <w:p w14:paraId="219EEFAA" w14:textId="77777777" w:rsidR="00625AC2" w:rsidRPr="00625AC2" w:rsidRDefault="00625AC2" w:rsidP="00625AC2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Foley M. Advanced Learners Grammar: A. self-study reference and practice book with answers / M. Foley, D. Hall. - Harlow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: 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Longman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, 2003.- 384 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p</w:t>
      </w:r>
      <w:r w:rsidRPr="00625AC2">
        <w:rPr>
          <w:rFonts w:ascii="Times New Roman" w:eastAsia="Times New Roman" w:hAnsi="Times New Roman"/>
          <w:sz w:val="24"/>
          <w:szCs w:val="24"/>
          <w:lang w:val="x-none" w:eastAsia="ru-RU"/>
        </w:rPr>
        <w:t>.</w:t>
      </w:r>
    </w:p>
    <w:p w14:paraId="695D028E" w14:textId="77777777" w:rsidR="00625AC2" w:rsidRPr="00625AC2" w:rsidRDefault="00625AC2" w:rsidP="00625AC2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</w:p>
    <w:p w14:paraId="3037EB76" w14:textId="77777777" w:rsidR="00625AC2" w:rsidRPr="00625AC2" w:rsidRDefault="00625AC2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C50DA97" w14:textId="77777777" w:rsidR="00625AC2" w:rsidRPr="00625AC2" w:rsidRDefault="00625AC2" w:rsidP="00625AC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Martin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Hewings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Advanced Grammar in Use: A self-study reference and practice book for advanced students / M.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Hewings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. – 2</w:t>
      </w:r>
      <w:r w:rsidRPr="00625AC2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th</w:t>
      </w: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edition. – Cambridge University Press, 2005. – 294p.</w:t>
      </w:r>
    </w:p>
    <w:p w14:paraId="74DED30E" w14:textId="77777777" w:rsidR="00625AC2" w:rsidRPr="00625AC2" w:rsidRDefault="00625AC2" w:rsidP="00625AC2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25AC2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Felicity O’Dell, Michael McCarthy. English Vocabulary in Use – Cambridge University Press, 2008. – 309p.</w:t>
      </w:r>
    </w:p>
    <w:p w14:paraId="2353B833" w14:textId="77777777" w:rsidR="00625AC2" w:rsidRPr="00625AC2" w:rsidRDefault="00625AC2" w:rsidP="00625AC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625AC2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Felicity O’Dell, Michael McCarthy. English Collocations in Use – Cambridge University Press, 2008. – 188p.</w:t>
      </w:r>
    </w:p>
    <w:p w14:paraId="5DCE3698" w14:textId="77777777" w:rsidR="00625AC2" w:rsidRPr="00625AC2" w:rsidRDefault="00625AC2" w:rsidP="00625AC2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625AC2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Michael McCarthy, Felicity O’Dell. English Phrasal Verbs in Use – Cambridge University Press, 2004. – 206p.</w:t>
      </w:r>
    </w:p>
    <w:p w14:paraId="4B115CA7" w14:textId="77777777" w:rsidR="00625AC2" w:rsidRPr="00625AC2" w:rsidRDefault="00625AC2" w:rsidP="00625AC2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</w:p>
    <w:p w14:paraId="741C6109" w14:textId="77777777" w:rsidR="00625AC2" w:rsidRPr="00625AC2" w:rsidRDefault="00625AC2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FC38576" w14:textId="74624BFE" w:rsidR="00625AC2" w:rsidRPr="00625AC2" w:rsidRDefault="00625AC2" w:rsidP="00625AC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</w:p>
    <w:p w14:paraId="0AE3EEFD" w14:textId="77777777" w:rsidR="00625AC2" w:rsidRPr="00625AC2" w:rsidRDefault="00FF18D6" w:rsidP="00625AC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hyperlink r:id="rId25" w:history="1"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www</w:t>
        </w:r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.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native</w:t>
        </w:r>
        <w:proofErr w:type="spellEnd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-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english</w:t>
        </w:r>
        <w:proofErr w:type="spellEnd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.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ru</w:t>
        </w:r>
        <w:proofErr w:type="spellEnd"/>
      </w:hyperlink>
    </w:p>
    <w:p w14:paraId="655421C5" w14:textId="77777777" w:rsidR="00625AC2" w:rsidRPr="00625AC2" w:rsidRDefault="00FF18D6" w:rsidP="00625AC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hyperlink r:id="rId26" w:history="1"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www</w:t>
        </w:r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.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englishclub</w:t>
        </w:r>
        <w:proofErr w:type="spellEnd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-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spb</w:t>
        </w:r>
        <w:proofErr w:type="spellEnd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x-none" w:eastAsia="ru-RU"/>
          </w:rPr>
          <w:t>.</w:t>
        </w:r>
        <w:proofErr w:type="spellStart"/>
        <w:r w:rsidR="00625AC2" w:rsidRPr="00625AC2">
          <w:rPr>
            <w:rFonts w:ascii="Times New Roman" w:eastAsia="Times New Roman" w:hAnsi="Times New Roman"/>
            <w:spacing w:val="6"/>
            <w:sz w:val="24"/>
            <w:szCs w:val="24"/>
            <w:lang w:val="en-US" w:eastAsia="ru-RU"/>
          </w:rPr>
          <w:t>ru</w:t>
        </w:r>
        <w:proofErr w:type="spellEnd"/>
      </w:hyperlink>
    </w:p>
    <w:p w14:paraId="67A075CE" w14:textId="77777777" w:rsidR="00625AC2" w:rsidRPr="00625AC2" w:rsidRDefault="00FF18D6" w:rsidP="00625AC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  <w:hyperlink r:id="rId27" w:history="1">
        <w:r w:rsidR="00625AC2" w:rsidRPr="00625AC2">
          <w:rPr>
            <w:rFonts w:eastAsia="Times New Roman"/>
            <w:color w:val="0000FF"/>
            <w:sz w:val="20"/>
            <w:szCs w:val="20"/>
            <w:u w:val="single"/>
            <w:lang w:val="x-none" w:eastAsia="ru-RU"/>
          </w:rPr>
          <w:t>www.bbc.co.uk/learningenglish</w:t>
        </w:r>
      </w:hyperlink>
    </w:p>
    <w:p w14:paraId="11D4479D" w14:textId="77777777" w:rsidR="00625AC2" w:rsidRPr="00625AC2" w:rsidRDefault="00625AC2" w:rsidP="00625AC2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6"/>
          <w:sz w:val="24"/>
          <w:szCs w:val="24"/>
          <w:lang w:val="x-none" w:eastAsia="ru-RU"/>
        </w:rPr>
      </w:pPr>
    </w:p>
    <w:p w14:paraId="17CC1B78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C467E5F" w14:textId="77777777" w:rsidR="00625AC2" w:rsidRPr="00625AC2" w:rsidRDefault="00625AC2" w:rsidP="00625AC2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76AC9B3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26C87A92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Материально-техническое обеспечение образовательного процесса по </w:t>
      </w:r>
      <w:r w:rsidRPr="00625A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дисциплине</w:t>
      </w:r>
    </w:p>
    <w:p w14:paraId="741302C3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85DD6DF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625AC2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Реализация дисциплины требует наличия </w:t>
      </w:r>
      <w:r w:rsidRPr="00625AC2">
        <w:rPr>
          <w:rFonts w:ascii="Times New Roman" w:eastAsia="Times New Roman" w:hAnsi="Times New Roman"/>
          <w:bCs/>
          <w:sz w:val="24"/>
          <w:szCs w:val="24"/>
          <w:lang w:eastAsia="x-none"/>
        </w:rPr>
        <w:t>учебного кабинета для проведения практических занятий.</w:t>
      </w:r>
    </w:p>
    <w:p w14:paraId="6308EF5E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625AC2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Оборудование учебного кабинета: словари, </w:t>
      </w:r>
      <w:r w:rsidRPr="00625AC2">
        <w:rPr>
          <w:rFonts w:ascii="Times New Roman" w:eastAsia="Times New Roman" w:hAnsi="Times New Roman"/>
          <w:sz w:val="24"/>
          <w:szCs w:val="24"/>
          <w:lang w:eastAsia="x-none"/>
        </w:rPr>
        <w:t>раздаточный материал, наглядные пособия, справочники, тесты.</w:t>
      </w:r>
    </w:p>
    <w:p w14:paraId="68D3D87D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625AC2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>Технические средства обучения: мультимедийное оборудование.</w:t>
      </w:r>
    </w:p>
    <w:p w14:paraId="22253078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7C12524" w14:textId="77777777" w:rsidR="00625AC2" w:rsidRPr="00625AC2" w:rsidRDefault="00625AC2" w:rsidP="0062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  <w:r w:rsidRPr="00625A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  <w:t>перечень программного обеспечения и информационных справочных систем</w:t>
      </w:r>
    </w:p>
    <w:p w14:paraId="17BA9CBD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val="en-US" w:eastAsia="ru-RU"/>
        </w:rPr>
        <w:t>1. Microsoft Office (Excel, Power Point, Word).</w:t>
      </w:r>
    </w:p>
    <w:p w14:paraId="6D1BBD26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2. Кембриджский словарь английского языка (</w:t>
      </w:r>
      <w:hyperlink r:id="rId28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http://dictionary.cambridge.org/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C344760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3. Научная электронная библиотека (</w:t>
      </w:r>
      <w:hyperlink r:id="rId29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http://elibrary.ru/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14:paraId="5CA30F5B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4. Оксфордский словарь английского языка (</w:t>
      </w:r>
      <w:hyperlink r:id="rId30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http://oxforddictionaries.com/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690FBF5" w14:textId="77777777" w:rsidR="00625AC2" w:rsidRPr="00625AC2" w:rsidRDefault="00625AC2" w:rsidP="0062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5. Словари иностранных языков он-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>лайн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hyperlink r:id="rId31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http://lingvopro.abbyyonline.com/ru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ab/>
      </w:r>
      <w:hyperlink r:id="rId32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http://www.multitran.ru/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</w:p>
    <w:p w14:paraId="331EE768" w14:textId="05C52C98" w:rsidR="00625AC2" w:rsidRDefault="00625AC2" w:rsidP="00625A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625AC2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ab/>
        <w:t>(</w:t>
      </w:r>
      <w:hyperlink r:id="rId33">
        <w:r w:rsidRPr="00625AC2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http://ya.mininuniver.ru/</w:t>
        </w:r>
      </w:hyperlink>
      <w:r w:rsidRPr="00625AC2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04E67F3" w14:textId="6AF6AD04" w:rsidR="00625AC2" w:rsidRDefault="00625AC2" w:rsidP="00625A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60566" w14:textId="77777777" w:rsidR="005B62F8" w:rsidRPr="005B62F8" w:rsidRDefault="005B62F8" w:rsidP="005B62F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14:paraId="1DD9E55C" w14:textId="22FC44D4" w:rsidR="005B62F8" w:rsidRPr="005B62F8" w:rsidRDefault="005B62F8" w:rsidP="005B62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</w:rPr>
      </w:pPr>
      <w:r w:rsidRPr="005B62F8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b/>
          <w:bCs/>
          <w:color w:val="000000"/>
          <w:sz w:val="24"/>
          <w:szCs w:val="24"/>
        </w:rPr>
        <w:t xml:space="preserve">Основы </w:t>
      </w:r>
      <w:r w:rsidRPr="005B62F8">
        <w:rPr>
          <w:rFonts w:ascii="Times New Roman CYR" w:eastAsia="Times New Roman CYR" w:hAnsi="Times New Roman CYR" w:cs="Times New Roman CYR"/>
          <w:b/>
          <w:bCs/>
          <w:color w:val="000000"/>
          <w:sz w:val="24"/>
          <w:szCs w:val="24"/>
        </w:rPr>
        <w:t xml:space="preserve">перевода </w:t>
      </w:r>
      <w:r>
        <w:rPr>
          <w:rFonts w:ascii="Times New Roman CYR" w:eastAsia="Times New Roman CYR" w:hAnsi="Times New Roman CYR" w:cs="Times New Roman CYR"/>
          <w:b/>
          <w:bCs/>
          <w:color w:val="000000"/>
          <w:sz w:val="24"/>
          <w:szCs w:val="24"/>
        </w:rPr>
        <w:t>(английский язык)</w:t>
      </w: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14:paraId="4B40C2F4" w14:textId="77777777" w:rsidR="005B62F8" w:rsidRPr="005B62F8" w:rsidRDefault="005B62F8" w:rsidP="005B62F8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14:paraId="09566D2D" w14:textId="53A71ED4" w:rsidR="005B62F8" w:rsidRPr="005B62F8" w:rsidRDefault="005B62F8" w:rsidP="005B62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  <w:shd w:val="clear" w:color="auto" w:fill="FFFFFF"/>
        </w:rPr>
        <w:t>Рабочая программа учебной дисциплины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B62F8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«</w:t>
      </w:r>
      <w:r w:rsidRPr="005B62F8"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</w:rPr>
        <w:t>Основы перевода (английский язык)</w:t>
      </w:r>
      <w:r w:rsidRPr="005B62F8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0E83DDE4" w14:textId="4D568FCB" w:rsidR="005B62F8" w:rsidRPr="005B62F8" w:rsidRDefault="005B62F8" w:rsidP="005B62F8">
      <w:pPr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  <w:shd w:val="clear" w:color="auto" w:fill="FFFFFF"/>
        </w:rPr>
        <w:t xml:space="preserve">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3E41FBC" w14:textId="3231F018" w:rsidR="005B62F8" w:rsidRPr="005B62F8" w:rsidRDefault="005B62F8" w:rsidP="005B62F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SimSun" w:hAnsi="Times New Roman"/>
          <w:iCs/>
          <w:color w:val="000000"/>
          <w:sz w:val="24"/>
          <w:szCs w:val="24"/>
        </w:rPr>
      </w:pPr>
      <w:r w:rsidRPr="005B62F8">
        <w:rPr>
          <w:rFonts w:ascii="Times New Roman" w:hAnsi="Times New Roman"/>
          <w:color w:val="000000"/>
          <w:sz w:val="24"/>
          <w:szCs w:val="24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5B62F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5B62F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перевода (английский язык)»</w:t>
      </w:r>
      <w:r w:rsidRPr="005B62F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B62F8">
        <w:rPr>
          <w:rFonts w:ascii="Times New Roman" w:hAnsi="Times New Roman"/>
          <w:iCs/>
          <w:color w:val="000000"/>
          <w:sz w:val="24"/>
          <w:szCs w:val="24"/>
        </w:rPr>
        <w:t xml:space="preserve">В содержание программы дисциплины входят её </w:t>
      </w:r>
      <w:r w:rsidRPr="005B62F8">
        <w:rPr>
          <w:rFonts w:ascii="Times New Roman" w:hAnsi="Times New Roman"/>
          <w:bCs/>
          <w:color w:val="000000"/>
          <w:sz w:val="24"/>
          <w:szCs w:val="24"/>
        </w:rPr>
        <w:t>цели и задачи, образовательные результаты,</w:t>
      </w:r>
      <w:r w:rsidRPr="005B62F8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Pr="005B62F8">
        <w:rPr>
          <w:rFonts w:ascii="Times New Roman" w:hAnsi="Times New Roman"/>
          <w:bCs/>
          <w:color w:val="000000"/>
          <w:sz w:val="24"/>
          <w:szCs w:val="24"/>
        </w:rPr>
        <w:t>тематический план, методы обучения, рейтинг-план, критерии аттестации</w:t>
      </w:r>
      <w:r w:rsidRPr="005B62F8">
        <w:rPr>
          <w:rFonts w:ascii="Times New Roman" w:hAnsi="Times New Roman"/>
          <w:bCs/>
          <w:i/>
          <w:color w:val="000000"/>
          <w:sz w:val="24"/>
          <w:szCs w:val="24"/>
        </w:rPr>
        <w:t xml:space="preserve">, </w:t>
      </w:r>
      <w:r w:rsidRPr="005B62F8">
        <w:rPr>
          <w:rFonts w:ascii="Times New Roman" w:hAnsi="Times New Roman"/>
          <w:iCs/>
          <w:color w:val="000000"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5B62F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B62F8">
        <w:rPr>
          <w:rFonts w:ascii="Times New Roman" w:hAnsi="Times New Roman"/>
          <w:bCs/>
          <w:color w:val="000000"/>
          <w:sz w:val="24"/>
          <w:szCs w:val="24"/>
        </w:rPr>
        <w:t>фонды оценочных средств</w:t>
      </w:r>
      <w:r w:rsidRPr="005B62F8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11A25A13" w14:textId="55DB97EF" w:rsidR="005B62F8" w:rsidRPr="005B62F8" w:rsidRDefault="005B62F8" w:rsidP="005B62F8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Данная программа рассчитана на курс обучения английскому языку общей трудоемкостью 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2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зачётн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ых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(кредитн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ых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>) единиц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ы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(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72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академических часа: 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18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часов контактной работы, 4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2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 xml:space="preserve"> часа самостоятельной работы</w:t>
      </w:r>
      <w:r>
        <w:rPr>
          <w:rFonts w:ascii="Times New Roman" w:eastAsia="SimSun" w:hAnsi="Times New Roman"/>
          <w:iCs/>
          <w:color w:val="000000"/>
          <w:sz w:val="24"/>
          <w:szCs w:val="24"/>
        </w:rPr>
        <w:t>, 12 часов контроля)</w:t>
      </w:r>
      <w:r w:rsidRPr="005B62F8">
        <w:rPr>
          <w:rFonts w:ascii="Times New Roman" w:eastAsia="SimSun" w:hAnsi="Times New Roman"/>
          <w:iCs/>
          <w:color w:val="000000"/>
          <w:sz w:val="24"/>
          <w:szCs w:val="24"/>
        </w:rPr>
        <w:t>.</w:t>
      </w:r>
    </w:p>
    <w:p w14:paraId="1C66383D" w14:textId="77777777" w:rsidR="005B62F8" w:rsidRPr="005B62F8" w:rsidRDefault="005B62F8" w:rsidP="005B62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  <w:shd w:val="clear" w:color="auto" w:fill="FFFFFF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</w:t>
      </w:r>
      <w:r w:rsidRPr="005B62F8">
        <w:rPr>
          <w:rFonts w:ascii="Times New Roman" w:hAnsi="Times New Roman"/>
          <w:sz w:val="24"/>
          <w:szCs w:val="24"/>
        </w:rPr>
        <w:t xml:space="preserve">. </w:t>
      </w:r>
    </w:p>
    <w:p w14:paraId="18882B84" w14:textId="39441D8D" w:rsidR="005B62F8" w:rsidRPr="005B62F8" w:rsidRDefault="005B62F8" w:rsidP="005B62F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B62F8">
        <w:rPr>
          <w:rFonts w:ascii="Times New Roman" w:hAnsi="Times New Roman"/>
          <w:sz w:val="24"/>
          <w:szCs w:val="24"/>
          <w:shd w:val="clear" w:color="auto" w:fill="FFFFFF"/>
        </w:rPr>
        <w:t xml:space="preserve">Целевая группа данного курса - студенты бакалавриата, </w:t>
      </w:r>
      <w:r w:rsidRPr="005B62F8">
        <w:rPr>
          <w:rFonts w:ascii="Times New Roman" w:hAnsi="Times New Roman"/>
          <w:sz w:val="24"/>
          <w:szCs w:val="24"/>
        </w:rPr>
        <w:t>успешно овладевшие модулями «</w:t>
      </w:r>
      <w:r>
        <w:rPr>
          <w:rFonts w:ascii="Times New Roman" w:hAnsi="Times New Roman"/>
          <w:sz w:val="24"/>
          <w:szCs w:val="24"/>
        </w:rPr>
        <w:t>Практический курс английского языка</w:t>
      </w:r>
      <w:r w:rsidRPr="005B62F8">
        <w:rPr>
          <w:rFonts w:ascii="Times New Roman" w:hAnsi="Times New Roman"/>
          <w:sz w:val="24"/>
          <w:szCs w:val="24"/>
        </w:rPr>
        <w:t>», «Углубленный курс английского языка»,</w:t>
      </w:r>
      <w:r w:rsidRPr="005B62F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5B62F8">
        <w:rPr>
          <w:rFonts w:ascii="Times New Roman" w:hAnsi="Times New Roman"/>
          <w:sz w:val="24"/>
          <w:szCs w:val="24"/>
        </w:rPr>
        <w:t>направления</w:t>
      </w:r>
      <w:r w:rsidRPr="005B62F8">
        <w:rPr>
          <w:rFonts w:ascii="Times New Roman" w:hAnsi="Times New Roman"/>
          <w:i/>
          <w:sz w:val="24"/>
          <w:szCs w:val="24"/>
        </w:rPr>
        <w:t xml:space="preserve"> </w:t>
      </w:r>
      <w:r w:rsidRPr="005B62F8">
        <w:rPr>
          <w:rFonts w:ascii="Times New Roman" w:hAnsi="Times New Roman"/>
          <w:sz w:val="24"/>
          <w:szCs w:val="24"/>
        </w:rPr>
        <w:t xml:space="preserve">«Педагогическое образование». Дисциплина является </w:t>
      </w:r>
      <w:r>
        <w:rPr>
          <w:rFonts w:ascii="Times New Roman" w:hAnsi="Times New Roman"/>
          <w:sz w:val="24"/>
          <w:szCs w:val="24"/>
        </w:rPr>
        <w:t>обязатель</w:t>
      </w:r>
      <w:r w:rsidRPr="005B62F8">
        <w:rPr>
          <w:rFonts w:ascii="Times New Roman" w:hAnsi="Times New Roman"/>
          <w:sz w:val="24"/>
          <w:szCs w:val="24"/>
        </w:rPr>
        <w:t>ной частью модуля «</w:t>
      </w:r>
      <w:r>
        <w:rPr>
          <w:rFonts w:ascii="Times New Roman" w:hAnsi="Times New Roman"/>
          <w:sz w:val="24"/>
          <w:szCs w:val="24"/>
        </w:rPr>
        <w:t>Коммуникативный курс английского языка</w:t>
      </w:r>
      <w:r w:rsidRPr="005B62F8">
        <w:rPr>
          <w:rFonts w:ascii="Times New Roman" w:hAnsi="Times New Roman"/>
          <w:sz w:val="24"/>
          <w:szCs w:val="24"/>
        </w:rPr>
        <w:t>».</w:t>
      </w:r>
    </w:p>
    <w:p w14:paraId="3AFA3900" w14:textId="6630D89A" w:rsidR="005B62F8" w:rsidRDefault="005B62F8" w:rsidP="005B62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7AF27178" w14:textId="4FE1F60B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lastRenderedPageBreak/>
        <w:t xml:space="preserve">Дисциплина является </w:t>
      </w:r>
      <w:r>
        <w:rPr>
          <w:rFonts w:ascii="Times New Roman" w:hAnsi="Times New Roman"/>
          <w:sz w:val="24"/>
          <w:szCs w:val="24"/>
        </w:rPr>
        <w:t>обязатель</w:t>
      </w:r>
      <w:r w:rsidRPr="005B62F8">
        <w:rPr>
          <w:rFonts w:ascii="Times New Roman" w:hAnsi="Times New Roman"/>
          <w:sz w:val="24"/>
          <w:szCs w:val="24"/>
        </w:rPr>
        <w:t>ной частью модуля «</w:t>
      </w:r>
      <w:r>
        <w:rPr>
          <w:rFonts w:ascii="Times New Roman" w:hAnsi="Times New Roman"/>
          <w:sz w:val="24"/>
          <w:szCs w:val="24"/>
        </w:rPr>
        <w:t>Коммуникативный курс английского языка</w:t>
      </w:r>
      <w:r w:rsidRPr="005B62F8">
        <w:rPr>
          <w:rFonts w:ascii="Times New Roman" w:hAnsi="Times New Roman"/>
          <w:sz w:val="24"/>
          <w:szCs w:val="24"/>
        </w:rPr>
        <w:t>».</w:t>
      </w:r>
    </w:p>
    <w:p w14:paraId="680146A1" w14:textId="77777777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14:paraId="13FF827B" w14:textId="77777777" w:rsidR="005B62F8" w:rsidRPr="005B62F8" w:rsidRDefault="005B62F8" w:rsidP="005B62F8">
      <w:pPr>
        <w:ind w:firstLine="709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</w:rPr>
      </w:pPr>
      <w:r w:rsidRPr="005B62F8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5B62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B62F8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5B62F8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C3D630D" w14:textId="77777777" w:rsidR="005B62F8" w:rsidRPr="005B62F8" w:rsidRDefault="005B62F8" w:rsidP="005B62F8">
      <w:pPr>
        <w:numPr>
          <w:ilvl w:val="0"/>
          <w:numId w:val="32"/>
        </w:numPr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овладение системой представлений о языке как целостном исторически сложившемся, структурно-системном и функциональном образовании;</w:t>
      </w:r>
    </w:p>
    <w:p w14:paraId="6A0DD6AB" w14:textId="77777777" w:rsidR="005B62F8" w:rsidRPr="005B62F8" w:rsidRDefault="005B62F8" w:rsidP="005B62F8">
      <w:pPr>
        <w:numPr>
          <w:ilvl w:val="0"/>
          <w:numId w:val="32"/>
        </w:numPr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sz w:val="24"/>
          <w:szCs w:val="24"/>
        </w:rPr>
        <w:t>подготовка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14:paraId="2FF13C02" w14:textId="77777777" w:rsidR="005B62F8" w:rsidRPr="005B62F8" w:rsidRDefault="005B62F8" w:rsidP="005B62F8">
      <w:pPr>
        <w:numPr>
          <w:ilvl w:val="0"/>
          <w:numId w:val="32"/>
        </w:numPr>
        <w:suppressAutoHyphens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5B62F8">
        <w:rPr>
          <w:rFonts w:ascii="Times New Roman" w:eastAsia="Times New Roman" w:hAnsi="Times New Roman"/>
          <w:sz w:val="24"/>
          <w:szCs w:val="24"/>
        </w:rPr>
        <w:t xml:space="preserve"> овладение системой знаний о культуре стран изучаемого языка, о родной культуре и русском языке как средствах межнационального и межкультурного общения;</w:t>
      </w:r>
    </w:p>
    <w:p w14:paraId="5497E30E" w14:textId="77777777" w:rsidR="005B62F8" w:rsidRPr="005B62F8" w:rsidRDefault="005B62F8" w:rsidP="005B62F8">
      <w:pPr>
        <w:numPr>
          <w:ilvl w:val="0"/>
          <w:numId w:val="32"/>
        </w:numPr>
        <w:suppressAutoHyphens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B62F8">
        <w:rPr>
          <w:rFonts w:ascii="Times New Roman" w:eastAsia="Times New Roman" w:hAnsi="Times New Roman"/>
          <w:spacing w:val="3"/>
          <w:sz w:val="24"/>
          <w:szCs w:val="24"/>
        </w:rPr>
        <w:t>формирование готовности к инновационной творческой самореализации, формирование готовности к осуществлению международного сотрудничества в образовательной сфере.</w:t>
      </w:r>
    </w:p>
    <w:p w14:paraId="61EE711E" w14:textId="77777777" w:rsidR="005B62F8" w:rsidRPr="005B62F8" w:rsidRDefault="005B62F8" w:rsidP="005B62F8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14:paraId="13766E5B" w14:textId="77777777" w:rsidR="005B62F8" w:rsidRPr="005B62F8" w:rsidRDefault="005B62F8" w:rsidP="005B62F8">
      <w:pPr>
        <w:numPr>
          <w:ilvl w:val="0"/>
          <w:numId w:val="33"/>
        </w:numPr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sz w:val="24"/>
          <w:szCs w:val="24"/>
        </w:rPr>
        <w:t>формирование системы знаний в области основ переводоведения и теории перевода, изучение особенностей речемыслительной деятельности при осуществлении различных видов перевода;</w:t>
      </w:r>
    </w:p>
    <w:p w14:paraId="41746676" w14:textId="77777777" w:rsidR="005B62F8" w:rsidRPr="005B62F8" w:rsidRDefault="005B62F8" w:rsidP="005B62F8">
      <w:pPr>
        <w:numPr>
          <w:ilvl w:val="0"/>
          <w:numId w:val="33"/>
        </w:numPr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sz w:val="24"/>
          <w:szCs w:val="24"/>
        </w:rPr>
        <w:t>развитие умений в области использования приемов перевода на различных уровнях эквивалентности;</w:t>
      </w:r>
    </w:p>
    <w:p w14:paraId="298B88B2" w14:textId="77777777" w:rsidR="005B62F8" w:rsidRPr="005B62F8" w:rsidRDefault="005B62F8" w:rsidP="005B62F8">
      <w:pPr>
        <w:numPr>
          <w:ilvl w:val="0"/>
          <w:numId w:val="33"/>
        </w:numPr>
        <w:suppressAutoHyphens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62F8">
        <w:rPr>
          <w:rFonts w:ascii="Times New Roman" w:eastAsia="Times New Roman" w:hAnsi="Times New Roman"/>
          <w:sz w:val="24"/>
          <w:szCs w:val="24"/>
        </w:rPr>
        <w:t>формирование дискурсивной, социолингвистической и социокультурной компетентностей, а также лингвистической компетентности, необходимых учителю;</w:t>
      </w:r>
    </w:p>
    <w:p w14:paraId="6907E79C" w14:textId="77777777" w:rsidR="005B62F8" w:rsidRPr="005B62F8" w:rsidRDefault="005B62F8" w:rsidP="005B62F8">
      <w:pPr>
        <w:numPr>
          <w:ilvl w:val="0"/>
          <w:numId w:val="33"/>
        </w:numPr>
        <w:suppressAutoHyphens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B62F8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системы знаний о возможностях использования перевода в практике преподавания иностранных языков в школе.  </w:t>
      </w:r>
    </w:p>
    <w:p w14:paraId="6F4D286E" w14:textId="77777777" w:rsidR="005B62F8" w:rsidRPr="005B62F8" w:rsidRDefault="005B62F8" w:rsidP="005B62F8">
      <w:pPr>
        <w:keepNext/>
        <w:widowControl w:val="0"/>
        <w:shd w:val="clear" w:color="auto" w:fill="FFFFFF"/>
        <w:tabs>
          <w:tab w:val="left" w:leader="underscore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7"/>
        <w:gridCol w:w="2420"/>
        <w:gridCol w:w="1282"/>
        <w:gridCol w:w="2268"/>
        <w:gridCol w:w="1126"/>
        <w:gridCol w:w="1856"/>
      </w:tblGrid>
      <w:tr w:rsidR="005B62F8" w:rsidRPr="005B62F8" w14:paraId="44C2206E" w14:textId="77777777" w:rsidTr="005B62F8">
        <w:trPr>
          <w:trHeight w:val="385"/>
        </w:trPr>
        <w:tc>
          <w:tcPr>
            <w:tcW w:w="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4FF37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FD98B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996703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1BCCD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84CEBA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3FB8FA2" w14:textId="77777777" w:rsidR="005B62F8" w:rsidRPr="005B62F8" w:rsidRDefault="005B62F8" w:rsidP="005B62F8">
            <w:pPr>
              <w:keepNext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B62F8" w:rsidRPr="005B62F8" w14:paraId="7D17909C" w14:textId="77777777" w:rsidTr="005B62F8">
        <w:trPr>
          <w:trHeight w:val="331"/>
        </w:trPr>
        <w:tc>
          <w:tcPr>
            <w:tcW w:w="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62E8FC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>ОР 2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910142" w14:textId="77777777" w:rsidR="005B62F8" w:rsidRPr="005B62F8" w:rsidRDefault="005B62F8" w:rsidP="005B62F8">
            <w:pPr>
              <w:keepNext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определять влияние, оказываемое разными стилистическими приемами на слушающего и воспринимающего информацию и осуществлять критический анализ</w:t>
            </w:r>
            <w:r w:rsidRPr="005B62F8">
              <w:t xml:space="preserve"> </w:t>
            </w: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профессиональной </w:t>
            </w:r>
            <w:proofErr w:type="gramStart"/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 социокультурной</w:t>
            </w:r>
            <w:proofErr w:type="gramEnd"/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информации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A2888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ОР.2-2-1</w:t>
            </w:r>
          </w:p>
          <w:p w14:paraId="26219E15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BA59B4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103291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применять знание основ теории и практики перевода  </w:t>
            </w:r>
          </w:p>
          <w:p w14:paraId="7270DF55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>в практике устной и письменной коммуникации</w:t>
            </w:r>
          </w:p>
          <w:p w14:paraId="6F34A70D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F9A292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lang w:eastAsia="ru-RU"/>
              </w:rPr>
              <w:t>УК-4.1</w:t>
            </w:r>
          </w:p>
          <w:p w14:paraId="70DE96D3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4D0A0D" w14:textId="77777777" w:rsidR="005B62F8" w:rsidRPr="005B62F8" w:rsidRDefault="005B62F8" w:rsidP="005B62F8">
            <w:pPr>
              <w:keepNext/>
              <w:spacing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74874FB0" w14:textId="77777777" w:rsidR="005B62F8" w:rsidRPr="005B62F8" w:rsidRDefault="005B62F8" w:rsidP="005B62F8">
            <w:pPr>
              <w:keepNext/>
              <w:spacing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06091145" w14:textId="77777777" w:rsidR="005B62F8" w:rsidRPr="005B62F8" w:rsidRDefault="005B62F8" w:rsidP="005B62F8">
            <w:pPr>
              <w:keepNext/>
              <w:spacing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</w:p>
          <w:p w14:paraId="24E84123" w14:textId="77777777" w:rsidR="005B62F8" w:rsidRPr="005B62F8" w:rsidRDefault="005B62F8" w:rsidP="005B62F8">
            <w:pPr>
              <w:keepNext/>
              <w:spacing w:line="100" w:lineRule="atLeast"/>
              <w:ind w:left="142"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</w:tr>
    </w:tbl>
    <w:p w14:paraId="6BD40357" w14:textId="77777777" w:rsidR="005B62F8" w:rsidRPr="005B62F8" w:rsidRDefault="005B62F8" w:rsidP="005B62F8">
      <w:pPr>
        <w:pageBreakBefore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5. </w:t>
      </w:r>
      <w:r w:rsidRPr="005B62F8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3F912348" w14:textId="77777777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B62F8">
        <w:rPr>
          <w:rFonts w:ascii="Times New Roman" w:eastAsia="Times New Roman" w:hAnsi="Times New Roman"/>
          <w:bCs/>
          <w:i/>
          <w:sz w:val="24"/>
          <w:szCs w:val="24"/>
        </w:rPr>
        <w:t xml:space="preserve">5.1. </w:t>
      </w:r>
      <w:r w:rsidRPr="005B62F8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10471" w:type="dxa"/>
        <w:tblInd w:w="-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8"/>
        <w:gridCol w:w="710"/>
        <w:gridCol w:w="990"/>
        <w:gridCol w:w="1277"/>
        <w:gridCol w:w="1122"/>
        <w:gridCol w:w="959"/>
        <w:gridCol w:w="25"/>
      </w:tblGrid>
      <w:tr w:rsidR="005B62F8" w:rsidRPr="005B62F8" w14:paraId="28DF318F" w14:textId="77777777" w:rsidTr="005B62F8">
        <w:trPr>
          <w:trHeight w:val="203"/>
        </w:trPr>
        <w:tc>
          <w:tcPr>
            <w:tcW w:w="538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E03529B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84C8CC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12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2117EE56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95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14:paraId="2E1F23DF" w14:textId="77777777" w:rsidR="005B62F8" w:rsidRPr="005B62F8" w:rsidRDefault="005B62F8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  <w:tc>
          <w:tcPr>
            <w:tcW w:w="2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7BAFF88D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62F8" w:rsidRPr="005B62F8" w14:paraId="46B91A9F" w14:textId="77777777" w:rsidTr="005B62F8">
        <w:trPr>
          <w:trHeight w:val="885"/>
        </w:trPr>
        <w:tc>
          <w:tcPr>
            <w:tcW w:w="5388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157D0A00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F56DAD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27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A7D7137" w14:textId="77777777" w:rsidR="005B62F8" w:rsidRPr="005B62F8" w:rsidRDefault="005B62F8" w:rsidP="005B62F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Контактная СР (в т.ч.</w:t>
            </w:r>
          </w:p>
          <w:p w14:paraId="396D566C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22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3299486C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959" w:type="dxa"/>
            <w:vMerge/>
            <w:tcBorders>
              <w:left w:val="single" w:sz="1" w:space="0" w:color="000000"/>
            </w:tcBorders>
            <w:shd w:val="clear" w:color="auto" w:fill="FFFFFF"/>
            <w:vAlign w:val="center"/>
          </w:tcPr>
          <w:p w14:paraId="3D7C333F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0C6D3D2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62F8" w:rsidRPr="005B62F8" w14:paraId="29290CF2" w14:textId="77777777" w:rsidTr="005B62F8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3F1EDA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8F69E8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DEEBE1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5B62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27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90C07A8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D8E879B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FF51B66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B62F8" w:rsidRPr="005B62F8" w14:paraId="558C896E" w14:textId="77777777" w:rsidTr="005B62F8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5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E2612E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</w:t>
            </w:r>
            <w:r w:rsidRPr="005B62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B62F8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Объект теории перевода. Одноязычная и двуязычная коммуникация.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6DD34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50F645" w14:textId="3B883136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404A1DD" w14:textId="5A4791D9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0C26B3C" w14:textId="06B31C16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D98AF5F" w14:textId="330EB3A4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B62F8" w:rsidRPr="005B62F8" w14:paraId="7C3FB6F3" w14:textId="77777777" w:rsidTr="005B62F8">
        <w:tblPrEx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538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12A77" w14:textId="77777777" w:rsidR="005B62F8" w:rsidRPr="005B62F8" w:rsidRDefault="005B62F8" w:rsidP="005B62F8">
            <w:pPr>
              <w:shd w:val="clear" w:color="auto" w:fill="FFFFFF"/>
              <w:tabs>
                <w:tab w:val="left" w:leader="underscore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 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 xml:space="preserve">Значение слова </w:t>
            </w: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>перевод</w:t>
            </w: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»; 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>понятие перевода.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6C11D" w14:textId="46877631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B63FB" w14:textId="66CF1DBD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E76422" w14:textId="218A861C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F93EEC" w14:textId="20491AD6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FEFC405" w14:textId="72365C9A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B62F8" w:rsidRPr="005B62F8" w14:paraId="687B7B65" w14:textId="77777777" w:rsidTr="005B62F8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5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A7EE4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 xml:space="preserve">Тема 2. 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>Понятие и особенности одноязычной и двуязычной коммуникации.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2B8FC" w14:textId="55CE066C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F7251" w14:textId="5C4462E8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114DF1" w14:textId="54AD906D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E7D917" w14:textId="59D7725D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6800639" w14:textId="6DF7E6FF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B62F8" w:rsidRPr="005B62F8" w14:paraId="40431D12" w14:textId="77777777" w:rsidTr="005B62F8">
        <w:tblPrEx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5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9B57E" w14:textId="77777777" w:rsidR="005B62F8" w:rsidRPr="005B62F8" w:rsidRDefault="005B62F8" w:rsidP="005B62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5B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62F8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История теории перевода. Современные теории перевода. Теория машинного перевода.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4A0E1" w14:textId="77777777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CA61E" w14:textId="667601DB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D8039" w14:textId="32B49464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FCF4CF" w14:textId="394B47EE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C486478" w14:textId="1EFA9AE4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B62F8" w:rsidRPr="005B62F8" w14:paraId="76A16032" w14:textId="77777777" w:rsidTr="005B62F8">
        <w:tblPrEx>
          <w:tblCellMar>
            <w:left w:w="108" w:type="dxa"/>
            <w:right w:w="108" w:type="dxa"/>
          </w:tblCellMar>
        </w:tblPrEx>
        <w:trPr>
          <w:trHeight w:val="253"/>
        </w:trPr>
        <w:tc>
          <w:tcPr>
            <w:tcW w:w="5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F0E55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 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>История теории перевода. Современные теории перевода.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5C811" w14:textId="1CF2BA58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91150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89FB70" w14:textId="3A0D7E5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7FB534" w14:textId="18134FC1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A576A9A" w14:textId="79DA887E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</w:tr>
      <w:tr w:rsidR="005B62F8" w:rsidRPr="005B62F8" w14:paraId="103D65C8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45E98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 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</w:rPr>
              <w:t>Роль Петра I в организации переводческого дела. Известные переводчики России</w:t>
            </w:r>
            <w:r w:rsidRPr="005B62F8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DAD95" w14:textId="5936916E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90818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9847D4" w14:textId="2DF20DF0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0851F3" w14:textId="3FA324AD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83CD17C" w14:textId="19BE5A35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</w:tr>
      <w:tr w:rsidR="005B62F8" w:rsidRPr="005B62F8" w14:paraId="1EE8EDE1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65411" w14:textId="77777777" w:rsidR="005B62F8" w:rsidRPr="005B62F8" w:rsidRDefault="005B62F8" w:rsidP="005B62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i-IN" w:bidi="hi-IN"/>
              </w:rPr>
            </w:pP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Тема 3.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 xml:space="preserve">К вопросу о 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>«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>развитых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»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 xml:space="preserve">и 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>«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>неразвитых языках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>».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3E2AC" w14:textId="6DCFF8CF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BB9CD" w14:textId="0E6B249D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3B4BB" w14:textId="639A350D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A939CE" w14:textId="70C2D151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41B85CE" w14:textId="452AFAC4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</w:tr>
      <w:tr w:rsidR="005B62F8" w:rsidRPr="005B62F8" w14:paraId="141F1155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A937F" w14:textId="77777777" w:rsidR="005B62F8" w:rsidRPr="005B62F8" w:rsidRDefault="005B62F8" w:rsidP="005B62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i-IN" w:bidi="hi-IN"/>
              </w:rPr>
            </w:pP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Тема 4.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 xml:space="preserve">Теория перевода 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–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 xml:space="preserve">как теоретическая модель; Теория машинного перевода. 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96944" w14:textId="50815A9B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858C1" w14:textId="2319A0EA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1B21D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9ADFBF" w14:textId="7CE513C6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7A867AB9" w14:textId="1A3E46BA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</w:p>
        </w:tc>
      </w:tr>
      <w:tr w:rsidR="005B62F8" w:rsidRPr="005B62F8" w14:paraId="3A816141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8A2C1" w14:textId="77777777" w:rsidR="005B62F8" w:rsidRPr="005B62F8" w:rsidRDefault="005B62F8" w:rsidP="005B62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5B62F8">
              <w:rPr>
                <w:rFonts w:ascii="Times New Roman CYR" w:eastAsia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3. Сущность перевода: ИЯ и ПЯ. Двусторонний характер знака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8746C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71074" w14:textId="14B2291F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1EF4FB" w14:textId="4C293319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8F590" w14:textId="7525C918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1E14785" w14:textId="60923DFE" w:rsidR="005B62F8" w:rsidRPr="005B62F8" w:rsidRDefault="001846BE" w:rsidP="005B62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B62F8" w:rsidRPr="005B62F8" w14:paraId="2AD4F554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CCD57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Тема 1.</w:t>
            </w: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62F8">
              <w:rPr>
                <w:rFonts w:ascii="Times New Roman CYR" w:eastAsia="Times New Roman CYR" w:hAnsi="Times New Roman CYR" w:cs="Times New Roman CYR"/>
                <w:color w:val="000000"/>
                <w:sz w:val="24"/>
                <w:szCs w:val="24"/>
              </w:rPr>
              <w:t>ИЯ и ПЯ. Двусторонний характер знака: план содержание / план выражения; основные / неосновные семантические признаки в структуре значения слова.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E3B1B" w14:textId="0D7DDFA0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E2CA3" w14:textId="1DC2168D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533B09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CAF98" w14:textId="3D0B2197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CB94691" w14:textId="5D6E146C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5B62F8" w:rsidRPr="005B62F8" w14:paraId="64693BC4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46A63" w14:textId="77777777" w:rsidR="005B62F8" w:rsidRPr="005B62F8" w:rsidRDefault="005B62F8" w:rsidP="005B62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Перевод</w:t>
            </w:r>
            <w:proofErr w:type="spellEnd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речевое</w:t>
            </w:r>
            <w:proofErr w:type="spellEnd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произведение</w:t>
            </w:r>
            <w:proofErr w:type="spellEnd"/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22DC2" w14:textId="3E78795E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2447F" w14:textId="6F87DB6B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2A6786" w14:textId="0740632C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D239AC" w14:textId="7D0A72CF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CFB6BF4" w14:textId="48B8C8E1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</w:t>
            </w:r>
          </w:p>
        </w:tc>
      </w:tr>
      <w:tr w:rsidR="005B62F8" w:rsidRPr="005B62F8" w14:paraId="5C8B8C91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6BD06" w14:textId="77777777" w:rsidR="005B62F8" w:rsidRPr="005B62F8" w:rsidRDefault="005B62F8" w:rsidP="005B62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i-IN" w:bidi="hi-IN"/>
              </w:rPr>
            </w:pPr>
            <w:r w:rsidRPr="005B62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Тема 3 </w:t>
            </w:r>
            <w:r w:rsidRPr="005B62F8">
              <w:rPr>
                <w:rFonts w:ascii="Times New Roman CYR" w:eastAsia="Times New Roman CYR" w:hAnsi="Times New Roman CYR" w:cs="Times New Roman CYR"/>
                <w:bCs/>
                <w:color w:val="000000"/>
                <w:sz w:val="24"/>
                <w:szCs w:val="24"/>
                <w:lang w:eastAsia="hi-IN" w:bidi="hi-IN"/>
              </w:rPr>
              <w:t>Семантическая эквивалентность. Полнота передачи значений.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E5B75" w14:textId="3F5C6C3B" w:rsidR="005B62F8" w:rsidRPr="005B62F8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76DE6" w14:textId="77777777" w:rsidR="005B62F8" w:rsidRPr="005B62F8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BFD497" w14:textId="49F997C6" w:rsidR="005B62F8" w:rsidRPr="005B62F8" w:rsidRDefault="005B62F8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4B7C00" w14:textId="14E37540" w:rsidR="005B62F8" w:rsidRPr="005B62F8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E0C8FE" w14:textId="446C0905" w:rsidR="005B62F8" w:rsidRPr="005B62F8" w:rsidRDefault="001846BE" w:rsidP="005B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</w:t>
            </w:r>
          </w:p>
        </w:tc>
      </w:tr>
      <w:tr w:rsidR="001846BE" w:rsidRPr="001846BE" w14:paraId="182E73E0" w14:textId="77777777" w:rsidTr="005B62F8">
        <w:tblPrEx>
          <w:tblCellMar>
            <w:left w:w="108" w:type="dxa"/>
            <w:right w:w="108" w:type="dxa"/>
          </w:tblCellMar>
        </w:tblPrEx>
        <w:trPr>
          <w:trHeight w:val="73"/>
        </w:trPr>
        <w:tc>
          <w:tcPr>
            <w:tcW w:w="5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569EF" w14:textId="3AF56E22" w:rsidR="001846BE" w:rsidRPr="001846BE" w:rsidRDefault="001846BE" w:rsidP="005B62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i-IN" w:bidi="hi-IN"/>
              </w:rPr>
            </w:pPr>
            <w:r w:rsidRPr="001846B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i-IN" w:bidi="hi-IN"/>
              </w:rPr>
              <w:t xml:space="preserve">Зачет 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DBCDC" w14:textId="77777777" w:rsidR="001846BE" w:rsidRPr="001846BE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2FEE4" w14:textId="77777777" w:rsidR="001846BE" w:rsidRPr="001846BE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0948CC" w14:textId="77777777" w:rsidR="001846BE" w:rsidRPr="001846BE" w:rsidRDefault="001846BE" w:rsidP="005B62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3A7707" w14:textId="2AE9E067" w:rsidR="001846BE" w:rsidRPr="001846BE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4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FF514DF" w14:textId="22202711" w:rsidR="001846BE" w:rsidRPr="001846BE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B62F8" w:rsidRPr="005B62F8" w14:paraId="0B15D7B8" w14:textId="77777777" w:rsidTr="005B62F8">
        <w:tblPrEx>
          <w:tblCellMar>
            <w:left w:w="108" w:type="dxa"/>
            <w:right w:w="108" w:type="dxa"/>
          </w:tblCellMar>
        </w:tblPrEx>
        <w:trPr>
          <w:trHeight w:val="357"/>
        </w:trPr>
        <w:tc>
          <w:tcPr>
            <w:tcW w:w="5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9C7DC6" w14:textId="77777777" w:rsidR="005B62F8" w:rsidRPr="005B62F8" w:rsidRDefault="005B62F8" w:rsidP="005B62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9212BC" w14:textId="77777777" w:rsidR="005B62F8" w:rsidRPr="001846BE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E58F3E" w14:textId="730B6844" w:rsidR="005B62F8" w:rsidRPr="001846BE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5B4E1F0" w14:textId="17ABDB16" w:rsidR="005B62F8" w:rsidRPr="001846BE" w:rsidRDefault="005B62F8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74C98AB" w14:textId="3DC87F41" w:rsidR="005B62F8" w:rsidRPr="001846BE" w:rsidRDefault="001846BE" w:rsidP="005B6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089A1EE" w14:textId="1FB0968B" w:rsidR="005B62F8" w:rsidRPr="001846BE" w:rsidRDefault="005B62F8" w:rsidP="005B62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846BE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001606B" w14:textId="77777777" w:rsidR="005B62F8" w:rsidRPr="005B62F8" w:rsidRDefault="005B62F8" w:rsidP="005B62F8">
      <w:pPr>
        <w:spacing w:after="0" w:line="100" w:lineRule="atLeast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2FDCDA04" w14:textId="77777777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46A48992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 xml:space="preserve">При изучении дисциплины «Теория и практика перевода» используются следующие методы обучения: </w:t>
      </w:r>
    </w:p>
    <w:p w14:paraId="313E6FC5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>- работа с текстами по чтению и аудированию,</w:t>
      </w:r>
    </w:p>
    <w:p w14:paraId="4352A837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>- презентации результатов исследовательской деятельности,</w:t>
      </w:r>
    </w:p>
    <w:p w14:paraId="550C230A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14:paraId="4DA92766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 xml:space="preserve">- подготовка сообщений по изучаемым темам, </w:t>
      </w:r>
    </w:p>
    <w:p w14:paraId="6D595C0D" w14:textId="77777777" w:rsidR="005B62F8" w:rsidRPr="005B62F8" w:rsidRDefault="005B62F8" w:rsidP="005B62F8">
      <w:pPr>
        <w:spacing w:line="100" w:lineRule="atLeast"/>
        <w:ind w:firstLine="700"/>
        <w:jc w:val="both"/>
        <w:rPr>
          <w:rFonts w:ascii="Times New Roman" w:hAnsi="Times New Roman"/>
          <w:sz w:val="24"/>
          <w:szCs w:val="24"/>
        </w:rPr>
      </w:pPr>
      <w:r w:rsidRPr="005B62F8">
        <w:rPr>
          <w:rFonts w:ascii="Times New Roman" w:hAnsi="Times New Roman"/>
          <w:sz w:val="24"/>
          <w:szCs w:val="24"/>
        </w:rPr>
        <w:t xml:space="preserve">- </w:t>
      </w:r>
      <w:r w:rsidRPr="005B62F8">
        <w:rPr>
          <w:rFonts w:ascii="Times New Roman" w:hAnsi="Times New Roman"/>
          <w:sz w:val="24"/>
          <w:szCs w:val="24"/>
          <w:shd w:val="clear" w:color="auto" w:fill="FFFFFF"/>
        </w:rPr>
        <w:t>выполнение индивидуальных / групповых проектов</w:t>
      </w:r>
      <w:r w:rsidRPr="005B62F8">
        <w:rPr>
          <w:rFonts w:ascii="Times New Roman" w:hAnsi="Times New Roman"/>
          <w:sz w:val="24"/>
          <w:szCs w:val="24"/>
        </w:rPr>
        <w:t>.</w:t>
      </w:r>
    </w:p>
    <w:p w14:paraId="182D636C" w14:textId="77777777" w:rsidR="005B62F8" w:rsidRPr="005B62F8" w:rsidRDefault="005B62F8" w:rsidP="005B62F8">
      <w:pPr>
        <w:keepNext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6. Рейтинг-план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5B62F8" w:rsidRPr="005B62F8" w14:paraId="73F6D9E2" w14:textId="77777777" w:rsidTr="005B62F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04BF41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FBF45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9744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BAEF387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C1682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C62991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435616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5B62F8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5B62F8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5F845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7238B8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B62F8" w:rsidRPr="005B62F8" w14:paraId="5FEDC92F" w14:textId="77777777" w:rsidTr="005B62F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1BAC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7FC27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D1280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A6A4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C847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03363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B443D38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3ED4145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B62F8" w:rsidRPr="005B62F8" w14:paraId="5E47529B" w14:textId="77777777" w:rsidTr="005B62F8">
        <w:trPr>
          <w:trHeight w:val="192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BF71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3D5370E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1FC45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BCC0D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3F7DA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C55A3F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23FB27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66DFF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A9D35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ОР.1-8-1</w:t>
            </w:r>
          </w:p>
          <w:p w14:paraId="6A5DE6F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2CDCD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E082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9C132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981F48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F4CBA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35658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F8433FF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B9C9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426C3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3DAE3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51CEC5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76446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A8EA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AFDD8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D2991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B62F8" w:rsidRPr="005B62F8" w14:paraId="6603953E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8E2F1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672133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ОР.1-8-1</w:t>
            </w:r>
          </w:p>
          <w:p w14:paraId="45717FDD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30F10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A5A11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2E09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F529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DFE16A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D77DD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B62F8" w:rsidRPr="005B62F8" w14:paraId="4E60CE51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15A32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DF9F8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ОР.1-8-1</w:t>
            </w:r>
          </w:p>
          <w:p w14:paraId="411B75B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FA00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C2A3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CD78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605F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DF314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72C0F1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B62F8" w:rsidRPr="005B62F8" w14:paraId="08EADFFC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7E180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F2D0CD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1387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21027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67FD5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E2342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4B671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BF3F45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5B62F8" w:rsidRPr="005B62F8" w14:paraId="7BB0477F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9F769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4CFCD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4C29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AE46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8A4A0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04ED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EE4BB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DBF76F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62F8" w:rsidRPr="005B62F8" w14:paraId="5A6B7559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B3BBD0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8EAF5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ОР.1-8-1</w:t>
            </w:r>
          </w:p>
          <w:p w14:paraId="189AB563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D5E87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Устный ответ</w:t>
            </w:r>
          </w:p>
          <w:p w14:paraId="21900011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F474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3F052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7B2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41E2F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AD74ED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B62F8" w:rsidRPr="005B62F8" w14:paraId="7BDFFD3D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1BB9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644AD" w14:textId="77777777" w:rsidR="005B62F8" w:rsidRPr="005B62F8" w:rsidRDefault="005B62F8" w:rsidP="005B62F8">
            <w:pPr>
              <w:keepNext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</w:rPr>
              <w:t>ОР.1-8-1</w:t>
            </w:r>
          </w:p>
          <w:p w14:paraId="4685A33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39DA6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397E9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79EB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16B0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C32E5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D516FF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62F8" w:rsidRPr="005B62F8" w14:paraId="2A4F488D" w14:textId="77777777" w:rsidTr="005B62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30DB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2D9D0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AC558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1B76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76D78B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7CE94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FCF0DC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B113BE" w14:textId="77777777" w:rsidR="005B62F8" w:rsidRPr="005B62F8" w:rsidRDefault="005B62F8" w:rsidP="005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E9F0B9C" w14:textId="77777777" w:rsidR="005B62F8" w:rsidRPr="005B62F8" w:rsidRDefault="005B62F8" w:rsidP="005B62F8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768D36F6" w14:textId="77777777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2826CA9" w14:textId="77777777" w:rsidR="005B62F8" w:rsidRPr="005B62F8" w:rsidRDefault="005B62F8" w:rsidP="005B62F8">
      <w:pPr>
        <w:spacing w:after="0" w:line="360" w:lineRule="auto"/>
        <w:ind w:firstLine="709"/>
        <w:jc w:val="both"/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</w:rPr>
      </w:pPr>
      <w:r w:rsidRPr="005B62F8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5B62F8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  <w:r w:rsidRPr="005B62F8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008F5B73" w14:textId="05F18782" w:rsidR="005B62F8" w:rsidRPr="005B62F8" w:rsidRDefault="005B62F8" w:rsidP="005B62F8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hi-IN" w:bidi="hi-IN"/>
        </w:rPr>
      </w:pPr>
      <w:r w:rsidRPr="005B62F8"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  <w:lang w:eastAsia="hi-IN" w:bidi="hi-IN"/>
        </w:rPr>
        <w:t xml:space="preserve">Белова Е.Е., </w:t>
      </w:r>
      <w:proofErr w:type="spellStart"/>
      <w:r w:rsidRPr="005B62F8"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  <w:lang w:eastAsia="hi-IN" w:bidi="hi-IN"/>
        </w:rPr>
        <w:t>Гаврикова</w:t>
      </w:r>
      <w:proofErr w:type="spellEnd"/>
      <w:r w:rsidRPr="005B62F8"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  <w:lang w:eastAsia="hi-IN" w:bidi="hi-IN"/>
        </w:rPr>
        <w:t xml:space="preserve"> Ю.А. Хрестоматия по теории и практике перевода: Учеб. пособие </w:t>
      </w:r>
      <w:r w:rsidRPr="005B62F8">
        <w:rPr>
          <w:rFonts w:ascii="Times New Roman" w:eastAsia="Times New Roman" w:hAnsi="Times New Roman"/>
          <w:bCs/>
          <w:color w:val="000000"/>
          <w:sz w:val="24"/>
          <w:szCs w:val="24"/>
          <w:lang w:eastAsia="hi-IN" w:bidi="hi-IN"/>
        </w:rPr>
        <w:t>Нижний</w:t>
      </w:r>
      <w:r w:rsidRPr="005B62F8">
        <w:rPr>
          <w:rFonts w:ascii="Times New Roman CYR" w:eastAsia="Times New Roman CYR" w:hAnsi="Times New Roman CYR" w:cs="Times New Roman CYR"/>
          <w:bCs/>
          <w:color w:val="000000"/>
          <w:sz w:val="24"/>
          <w:szCs w:val="24"/>
          <w:lang w:eastAsia="hi-IN" w:bidi="hi-IN"/>
        </w:rPr>
        <w:t xml:space="preserve"> Новгород: НГПУ, 2013</w:t>
      </w:r>
    </w:p>
    <w:p w14:paraId="16B40C44" w14:textId="77777777" w:rsidR="005B62F8" w:rsidRPr="005B62F8" w:rsidRDefault="005B62F8" w:rsidP="005B62F8">
      <w:pPr>
        <w:numPr>
          <w:ilvl w:val="1"/>
          <w:numId w:val="34"/>
        </w:numPr>
        <w:tabs>
          <w:tab w:val="clear" w:pos="0"/>
          <w:tab w:val="left" w:pos="916"/>
          <w:tab w:val="num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color w:val="000000"/>
          <w:sz w:val="24"/>
          <w:szCs w:val="24"/>
        </w:rPr>
      </w:pPr>
      <w:r w:rsidRPr="005B62F8">
        <w:rPr>
          <w:rFonts w:ascii="Times New Roman" w:eastAsia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14:paraId="14475D1B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</w:pP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Алексеева И.С.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ab/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Введение в переводоведение: Учеб. пособие для студентов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филол</w:t>
      </w:r>
      <w:proofErr w:type="spellEnd"/>
      <w:proofErr w:type="gram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.</w:t>
      </w:r>
      <w:proofErr w:type="gram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 и лингв. фак. вузов</w:t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Москва: Академия, 2008</w:t>
      </w:r>
    </w:p>
    <w:p w14:paraId="10CB8FF8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</w:pP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Нелюбин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 Л.Л.,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Хухуни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 Г.Т.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ab/>
        <w:t>Наука о переводе (история и теория с древнейших времен до наших дней): Учеб. пособие: Рек.Ред.-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издат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. Советом Рос. акад. образования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ab/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Москва: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Моск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. психол.-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социал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. ин-т; Флинта, 2006</w:t>
      </w:r>
    </w:p>
    <w:p w14:paraId="6C5ECCEF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</w:pP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Перевод и реферирование общественно-политических текстов: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Учеб.пособие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ab/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Москва: Дрофа, 2006 </w:t>
      </w:r>
    </w:p>
    <w:p w14:paraId="0BE8D8FD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</w:pP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Практикум по теории и практике перевода: Учеб. пособие для студентов IV курса спец."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Иностр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. яз."</w:t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Нижний Новгород: 2006</w:t>
      </w:r>
    </w:p>
    <w:p w14:paraId="7ED909D8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</w:pP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Сдобников В.В., Калинкин А.Е. - 30 уроков устного перевода. Английский язык: Учебник/ - М.: Восточная книга, 2010</w:t>
      </w:r>
    </w:p>
    <w:p w14:paraId="675B9C8D" w14:textId="77777777" w:rsidR="005B62F8" w:rsidRPr="005B62F8" w:rsidRDefault="005B62F8" w:rsidP="005B62F8">
      <w:pPr>
        <w:widowControl w:val="0"/>
        <w:numPr>
          <w:ilvl w:val="0"/>
          <w:numId w:val="27"/>
        </w:numPr>
        <w:suppressAutoHyphens/>
        <w:spacing w:after="0" w:line="360" w:lineRule="auto"/>
        <w:ind w:left="0" w:firstLine="709"/>
        <w:jc w:val="both"/>
        <w:rPr>
          <w:rFonts w:cs="Calibri"/>
          <w:color w:val="333333"/>
          <w:sz w:val="24"/>
          <w:szCs w:val="24"/>
          <w:lang w:eastAsia="hi-IN" w:bidi="hi-IN"/>
        </w:rPr>
      </w:pP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lastRenderedPageBreak/>
        <w:t xml:space="preserve">Теория перевода: Учеб. пособие для подготовки студентов </w:t>
      </w:r>
      <w:proofErr w:type="gram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к семинар</w:t>
      </w:r>
      <w:proofErr w:type="gram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 xml:space="preserve">. занятиям (спец.-050303 </w:t>
      </w:r>
      <w:proofErr w:type="spellStart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Иностр.яз</w:t>
      </w:r>
      <w:proofErr w:type="spellEnd"/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.)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ab/>
      </w: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 CYR" w:eastAsia="Times New Roman CYR" w:hAnsi="Times New Roman CYR" w:cs="Times New Roman CYR"/>
          <w:color w:val="000000"/>
          <w:sz w:val="24"/>
          <w:szCs w:val="24"/>
          <w:lang w:eastAsia="hi-IN" w:bidi="hi-IN"/>
        </w:rPr>
        <w:t>Нижний Новгород: 2006</w:t>
      </w:r>
    </w:p>
    <w:p w14:paraId="4091BB71" w14:textId="77777777" w:rsidR="005B62F8" w:rsidRPr="005B62F8" w:rsidRDefault="005B62F8" w:rsidP="005B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 w:val="24"/>
          <w:szCs w:val="24"/>
        </w:rPr>
      </w:pPr>
      <w:r w:rsidRPr="005B62F8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14:paraId="31D0BF4F" w14:textId="77777777" w:rsidR="005B62F8" w:rsidRPr="005B62F8" w:rsidRDefault="00FF18D6" w:rsidP="005B62F8">
      <w:pPr>
        <w:widowControl w:val="0"/>
        <w:numPr>
          <w:ilvl w:val="0"/>
          <w:numId w:val="35"/>
        </w:numPr>
        <w:suppressAutoHyphens/>
        <w:spacing w:after="0"/>
        <w:rPr>
          <w:rFonts w:cs="Calibri"/>
          <w:sz w:val="24"/>
          <w:szCs w:val="24"/>
          <w:lang w:eastAsia="hi-IN" w:bidi="hi-IN"/>
        </w:rPr>
      </w:pPr>
      <w:hyperlink r:id="rId34" w:history="1"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www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elibrary</w:t>
        </w:r>
        <w:proofErr w:type="spellEnd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="005B62F8"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ab/>
        <w:t xml:space="preserve">            </w:t>
      </w:r>
      <w:r w:rsidR="005B62F8"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Научная электронная библиотека</w:t>
      </w:r>
    </w:p>
    <w:p w14:paraId="30480AB3" w14:textId="77777777" w:rsidR="005B62F8" w:rsidRPr="005B62F8" w:rsidRDefault="00FF18D6" w:rsidP="005B62F8">
      <w:pPr>
        <w:widowControl w:val="0"/>
        <w:numPr>
          <w:ilvl w:val="0"/>
          <w:numId w:val="35"/>
        </w:numPr>
        <w:suppressAutoHyphens/>
        <w:spacing w:after="0"/>
        <w:rPr>
          <w:rFonts w:cs="Calibri"/>
          <w:sz w:val="24"/>
          <w:szCs w:val="24"/>
          <w:lang w:eastAsia="hi-IN" w:bidi="hi-IN"/>
        </w:rPr>
      </w:pPr>
      <w:hyperlink r:id="rId35" w:history="1"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www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ebiblioteka</w:t>
        </w:r>
        <w:proofErr w:type="spellEnd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="005B62F8"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ab/>
        <w:t xml:space="preserve">    </w:t>
      </w:r>
      <w:r w:rsidR="005B62F8"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Универсальные базы данных изданий</w:t>
      </w:r>
    </w:p>
    <w:p w14:paraId="56CF3610" w14:textId="77777777" w:rsidR="005B62F8" w:rsidRPr="005B62F8" w:rsidRDefault="00FF18D6" w:rsidP="005B62F8">
      <w:pPr>
        <w:widowControl w:val="0"/>
        <w:numPr>
          <w:ilvl w:val="0"/>
          <w:numId w:val="35"/>
        </w:numPr>
        <w:suppressAutoHyphens/>
        <w:spacing w:after="0"/>
        <w:rPr>
          <w:rFonts w:cs="Calibri"/>
          <w:sz w:val="24"/>
          <w:szCs w:val="24"/>
          <w:lang w:eastAsia="hi-IN" w:bidi="hi-IN"/>
        </w:rPr>
      </w:pPr>
      <w:hyperlink r:id="rId36" w:history="1"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www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rsl</w:t>
        </w:r>
        <w:proofErr w:type="spellEnd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="005B62F8"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ab/>
        <w:t xml:space="preserve">            </w:t>
      </w:r>
      <w:r w:rsidR="005B62F8"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Российская государственная библиотека</w:t>
      </w:r>
    </w:p>
    <w:p w14:paraId="6659F720" w14:textId="77777777" w:rsidR="005B62F8" w:rsidRPr="005B62F8" w:rsidRDefault="00FF18D6" w:rsidP="005B62F8">
      <w:pPr>
        <w:widowControl w:val="0"/>
        <w:numPr>
          <w:ilvl w:val="0"/>
          <w:numId w:val="35"/>
        </w:numPr>
        <w:suppressAutoHyphens/>
        <w:spacing w:after="0"/>
        <w:rPr>
          <w:rFonts w:cs="Calibri"/>
          <w:sz w:val="24"/>
          <w:szCs w:val="24"/>
          <w:lang w:eastAsia="hi-IN" w:bidi="hi-IN"/>
        </w:rPr>
      </w:pPr>
      <w:hyperlink r:id="rId37" w:history="1"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www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rusedu</w:t>
        </w:r>
        <w:proofErr w:type="spellEnd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ru</w:t>
        </w:r>
        <w:proofErr w:type="spellEnd"/>
      </w:hyperlink>
      <w:r w:rsidR="005B62F8"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ab/>
        <w:t xml:space="preserve">            </w:t>
      </w:r>
      <w:r w:rsidR="005B62F8"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Архив учебных программ и презентаций</w:t>
      </w:r>
    </w:p>
    <w:p w14:paraId="246A755F" w14:textId="77777777" w:rsidR="005B62F8" w:rsidRPr="005B62F8" w:rsidRDefault="00FF18D6" w:rsidP="005B62F8">
      <w:pPr>
        <w:widowControl w:val="0"/>
        <w:numPr>
          <w:ilvl w:val="0"/>
          <w:numId w:val="35"/>
        </w:numPr>
        <w:suppressAutoHyphens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</w:pPr>
      <w:hyperlink r:id="rId38" w:history="1"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http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://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dictionary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proofErr w:type="spellStart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cambridge</w:t>
        </w:r>
        <w:proofErr w:type="spellEnd"/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.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val="en-US" w:eastAsia="hi-IN" w:bidi="hi-IN"/>
          </w:rPr>
          <w:t>org</w:t>
        </w:r>
        <w:r w:rsidR="005B62F8" w:rsidRPr="005B62F8">
          <w:rPr>
            <w:rFonts w:ascii="Times New Roman" w:eastAsia="Times New Roman" w:hAnsi="Times New Roman"/>
            <w:color w:val="0563C1"/>
            <w:sz w:val="24"/>
            <w:szCs w:val="24"/>
            <w:u w:val="single"/>
            <w:lang w:eastAsia="hi-IN" w:bidi="hi-IN"/>
          </w:rPr>
          <w:t>/</w:t>
        </w:r>
      </w:hyperlink>
      <w:r w:rsidR="005B62F8"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  </w:t>
      </w:r>
      <w:r w:rsidR="005B62F8"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Интернет доступ</w:t>
      </w:r>
    </w:p>
    <w:p w14:paraId="232582D3" w14:textId="77777777" w:rsidR="005B62F8" w:rsidRPr="005B62F8" w:rsidRDefault="005B62F8" w:rsidP="005B62F8">
      <w:pPr>
        <w:widowControl w:val="0"/>
        <w:numPr>
          <w:ilvl w:val="0"/>
          <w:numId w:val="35"/>
        </w:numPr>
        <w:suppressAutoHyphens/>
        <w:spacing w:after="0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5B62F8">
        <w:rPr>
          <w:rFonts w:ascii="Times New Roman" w:eastAsia="Times New Roman" w:hAnsi="Times New Roman"/>
          <w:color w:val="000000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http</w:t>
      </w:r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://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oxforddictionaries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.</w:t>
      </w:r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com</w:t>
      </w:r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</w:t>
      </w:r>
      <w:r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>Кембриджский словарь английского языка</w:t>
      </w:r>
    </w:p>
    <w:p w14:paraId="71188CCD" w14:textId="77777777" w:rsidR="005B62F8" w:rsidRPr="005B62F8" w:rsidRDefault="005B62F8" w:rsidP="005B62F8">
      <w:pPr>
        <w:widowControl w:val="0"/>
        <w:numPr>
          <w:ilvl w:val="0"/>
          <w:numId w:val="35"/>
        </w:numPr>
        <w:suppressAutoHyphens/>
        <w:spacing w:after="0"/>
        <w:rPr>
          <w:rFonts w:ascii="Times New Roman" w:hAnsi="Times New Roman"/>
          <w:sz w:val="24"/>
          <w:szCs w:val="24"/>
          <w:lang w:eastAsia="hi-IN" w:bidi="hi-IN"/>
        </w:rPr>
      </w:pPr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http</w:t>
      </w:r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://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lingvopro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.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abbyyonline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.</w:t>
      </w:r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com</w:t>
      </w:r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>/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val="en-US" w:eastAsia="hi-IN" w:bidi="hi-IN"/>
        </w:rPr>
        <w:t>ru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Оксфордский</w:t>
      </w:r>
      <w:r w:rsidRPr="005B62F8">
        <w:rPr>
          <w:rFonts w:ascii="Times New Roman" w:eastAsia="Times New Roman CYR" w:hAnsi="Times New Roman"/>
          <w:color w:val="000000"/>
          <w:sz w:val="24"/>
          <w:szCs w:val="24"/>
          <w:lang w:eastAsia="hi-IN" w:bidi="hi-IN"/>
        </w:rPr>
        <w:t xml:space="preserve"> словарь английского языка</w:t>
      </w:r>
    </w:p>
    <w:p w14:paraId="55DE7E7F" w14:textId="77777777" w:rsidR="005B62F8" w:rsidRPr="005B62F8" w:rsidRDefault="005B62F8" w:rsidP="005B62F8">
      <w:pPr>
        <w:suppressAutoHyphens/>
        <w:spacing w:after="0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53A7A8E0" w14:textId="77777777" w:rsidR="005B62F8" w:rsidRPr="005B62F8" w:rsidRDefault="005B62F8" w:rsidP="005B62F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620671F0" w14:textId="77777777" w:rsidR="005B62F8" w:rsidRPr="005B62F8" w:rsidRDefault="005B62F8" w:rsidP="005B62F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B62F8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2C4DF8DA" w14:textId="77777777" w:rsidR="005B62F8" w:rsidRPr="005B62F8" w:rsidRDefault="005B62F8" w:rsidP="005B62F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65095EB" w14:textId="77777777" w:rsidR="005B62F8" w:rsidRPr="005B62F8" w:rsidRDefault="005B62F8" w:rsidP="005B62F8">
      <w:pPr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C94203B" w14:textId="77777777" w:rsidR="005B62F8" w:rsidRPr="005B62F8" w:rsidRDefault="005B62F8" w:rsidP="005B62F8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79A53253" w14:textId="77777777" w:rsidR="005B62F8" w:rsidRPr="005B62F8" w:rsidRDefault="005B62F8" w:rsidP="005B62F8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51889183" w14:textId="77777777" w:rsidR="005B62F8" w:rsidRPr="005B62F8" w:rsidRDefault="005B62F8" w:rsidP="005B62F8">
      <w:pPr>
        <w:spacing w:after="0" w:line="36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F433610" w14:textId="77777777" w:rsidR="005B62F8" w:rsidRPr="005B62F8" w:rsidRDefault="005B62F8" w:rsidP="005B62F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5B62F8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77F93292" w14:textId="77777777" w:rsidR="005B62F8" w:rsidRDefault="005B62F8" w:rsidP="001846BE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586732" w14:textId="274D18CF" w:rsidR="00625AC2" w:rsidRPr="00625AC2" w:rsidRDefault="00625AC2" w:rsidP="00625AC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1846B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69FEBA5C" w14:textId="77777777" w:rsidR="0089562A" w:rsidRPr="00F57110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711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«Стилистика английского языка</w:t>
      </w:r>
      <w:r w:rsidRPr="00F571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C403B41" w14:textId="77777777" w:rsidR="0089562A" w:rsidRPr="00DB597C" w:rsidRDefault="0089562A" w:rsidP="0089562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72E12AA" w14:textId="3A0C77DD" w:rsidR="0089562A" w:rsidRPr="00707931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дисциплины «Стилистика английского языка» отражает основные положения ФГОС ВО 3+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+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является составной частью основной образовательной программы высшего образования (ОПОП ВО), нацеленной на подготовку бакалавров по направлению подготовки 44.03.05 «Педагогическое образование» (с двумя профилями подготовки), профилю подготовки </w:t>
      </w:r>
      <w:r>
        <w:rPr>
          <w:rFonts w:ascii="Times New Roman" w:eastAsia="Times New Roman" w:hAnsi="Times New Roman"/>
          <w:sz w:val="24"/>
          <w:szCs w:val="24"/>
        </w:rPr>
        <w:t>«Иностранный (английский) язык и Иностранный (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китайский</w:t>
      </w:r>
      <w:r>
        <w:rPr>
          <w:rFonts w:ascii="Times New Roman" w:eastAsia="Times New Roman" w:hAnsi="Times New Roman"/>
          <w:sz w:val="24"/>
          <w:szCs w:val="24"/>
        </w:rPr>
        <w:t xml:space="preserve">) язык». </w:t>
      </w:r>
    </w:p>
    <w:p w14:paraId="3D8EECE2" w14:textId="77777777" w:rsidR="0089562A" w:rsidRPr="00682493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«Стилистика английского языка». В 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по организации самостоятельной работы студентов, а также фонды оценочных средств.</w:t>
      </w:r>
    </w:p>
    <w:p w14:paraId="2F226DF3" w14:textId="77777777" w:rsidR="0089562A" w:rsidRPr="00682493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Программа рассчитана на курс обучения английс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кому языку общей трудоемкостью 2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зачётных (кредитных) единиц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(72 академических часа: 30 часов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контактной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36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6 часов контроль</w:t>
      </w:r>
      <w:r w:rsidRPr="00682493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6E0C091" w14:textId="77777777" w:rsidR="0089562A" w:rsidRPr="00DB597C" w:rsidRDefault="0089562A" w:rsidP="006D7B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486AD9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037B717" w14:textId="77777777" w:rsidR="0089562A" w:rsidRPr="00682493" w:rsidRDefault="0089562A" w:rsidP="0089562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Дисциплина «Стилистика английского языка» является ба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зовой дисциплиной модуля «К.М.08.Коммуникативный курс английского языка»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4779FEE" w14:textId="77777777" w:rsidR="0089562A" w:rsidRPr="00682493" w:rsidRDefault="0089562A" w:rsidP="0089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«Стилистика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студенты используют знания, умения, навыки, сформированные в процессе изучения дисциплины ««Практи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ческий курс английского языка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», а также всех теоретических дисциплин на предыдущих курсах.</w:t>
      </w:r>
    </w:p>
    <w:p w14:paraId="2C3F5E9B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является необходимой основой для изучения дисциплин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перевода»,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лингвистического анализа текста</w:t>
      </w:r>
      <w:r w:rsidRPr="00682493">
        <w:rPr>
          <w:rFonts w:ascii="Times New Roman" w:eastAsia="Times New Roman" w:hAnsi="Times New Roman"/>
          <w:sz w:val="24"/>
          <w:szCs w:val="24"/>
          <w:lang w:eastAsia="ru-RU"/>
        </w:rPr>
        <w:t>», закладывает основу для дальнейшего профессионально-ориентированного совершенствования владения иностранным языком и прохождения педагогической и учебной практики.</w:t>
      </w:r>
    </w:p>
    <w:p w14:paraId="161D2CD0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84CEC7E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- подготовка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14:paraId="3A19A22C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системой знаний о культуре стран изучаемого языка, о родной культуре и русском языке как средствах межнационального и межкультурного общения;</w:t>
      </w:r>
    </w:p>
    <w:p w14:paraId="046F4A54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системой представлений о языке как целостном исторически сложившемся, структурно-системном и функциональном образовании.</w:t>
      </w:r>
    </w:p>
    <w:p w14:paraId="3C8331E9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01E96BB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>- обучение сознательному подходу к учебному тексту как целому, в единстве его формы и идейного содержания;</w:t>
      </w:r>
    </w:p>
    <w:p w14:paraId="00894AAC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базовых навыков исследовательской деятельности;</w:t>
      </w:r>
    </w:p>
    <w:p w14:paraId="2E024795" w14:textId="77777777" w:rsidR="0089562A" w:rsidRPr="0007227E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7227E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у студентов лингвистической и коммуникативной компетенций учителя иностранного языка, а также компетенций, обеспечивающих основу для дальнейшего профессионально-ориентированного совершенствования владения иностранным языком;</w:t>
      </w:r>
    </w:p>
    <w:p w14:paraId="2880E138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2"/>
        <w:gridCol w:w="2417"/>
        <w:gridCol w:w="1515"/>
        <w:gridCol w:w="1908"/>
        <w:gridCol w:w="1531"/>
        <w:gridCol w:w="1531"/>
      </w:tblGrid>
      <w:tr w:rsidR="0089562A" w:rsidRPr="00DB597C" w14:paraId="78C7C585" w14:textId="77777777" w:rsidTr="00D00196">
        <w:trPr>
          <w:trHeight w:val="385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CE843" w14:textId="77777777" w:rsidR="0089562A" w:rsidRPr="00A81EA5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73C66" w14:textId="77777777" w:rsidR="0089562A" w:rsidRPr="00A81EA5" w:rsidRDefault="0089562A" w:rsidP="001872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5066C" w14:textId="77777777" w:rsidR="0089562A" w:rsidRPr="00A81EA5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43041" w14:textId="77777777" w:rsidR="0089562A" w:rsidRPr="00A81EA5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1C1158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5D22DD1" w14:textId="77777777" w:rsidR="0089562A" w:rsidRPr="00A81EA5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48465" w14:textId="77777777" w:rsidR="0089562A" w:rsidRPr="00A81EA5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9562A" w:rsidRPr="00DB597C" w14:paraId="296E85D4" w14:textId="77777777" w:rsidTr="00D00196">
        <w:trPr>
          <w:trHeight w:val="331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16D50" w14:textId="77777777" w:rsidR="0089562A" w:rsidRPr="00DB597C" w:rsidRDefault="0089562A" w:rsidP="001872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B626B" w14:textId="77777777" w:rsidR="0089562A" w:rsidRPr="00D816A2" w:rsidRDefault="0089562A" w:rsidP="001872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816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</w:t>
            </w:r>
          </w:p>
          <w:p w14:paraId="20FB59DF" w14:textId="77777777" w:rsidR="0089562A" w:rsidRPr="00D816A2" w:rsidRDefault="0089562A" w:rsidP="001872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6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знание основных</w:t>
            </w:r>
          </w:p>
          <w:p w14:paraId="65B37FEC" w14:textId="77777777" w:rsidR="0089562A" w:rsidRPr="00D816A2" w:rsidRDefault="0089562A" w:rsidP="001872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6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понятий и</w:t>
            </w:r>
          </w:p>
          <w:p w14:paraId="323F7E9D" w14:textId="77777777" w:rsidR="0089562A" w:rsidRPr="00D816A2" w:rsidRDefault="0089562A" w:rsidP="001872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6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категорий теории</w:t>
            </w:r>
          </w:p>
          <w:p w14:paraId="48E92CDE" w14:textId="77777777" w:rsidR="0089562A" w:rsidRPr="00DB597C" w:rsidRDefault="0089562A" w:rsidP="001872C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языка и навык применять специальные теоретические знания в коммуникации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B26B4" w14:textId="502820CF" w:rsidR="0089562A" w:rsidRPr="00DB597C" w:rsidRDefault="0089562A" w:rsidP="001872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D00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D00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88A0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F0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проводить научные исследования в области стилистики английского языка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30E31" w14:textId="77777777" w:rsidR="0089562A" w:rsidRDefault="0089562A" w:rsidP="001872C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УК.4.3. </w:t>
            </w:r>
          </w:p>
          <w:p w14:paraId="53947917" w14:textId="77777777" w:rsidR="0089562A" w:rsidRDefault="0089562A" w:rsidP="001872C7">
            <w:r w:rsidRPr="00026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ОПК.8.1. </w:t>
            </w:r>
          </w:p>
          <w:p w14:paraId="01F65AF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CC059" w14:textId="77777777" w:rsidR="0089562A" w:rsidRPr="00EA1C7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групповое задание</w:t>
            </w:r>
          </w:p>
          <w:p w14:paraId="7B3BF185" w14:textId="77777777" w:rsidR="0089562A" w:rsidRPr="00EA1C7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индивидуальное задание</w:t>
            </w:r>
          </w:p>
          <w:p w14:paraId="45AD6E55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00196" w:rsidRPr="00DB597C" w14:paraId="46BF37C2" w14:textId="77777777" w:rsidTr="00D00196">
        <w:trPr>
          <w:trHeight w:val="331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EFC5" w14:textId="6CC70D1D" w:rsidR="00D00196" w:rsidRDefault="00D00196" w:rsidP="00D00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61BEC" w14:textId="2B4F0C0B" w:rsidR="00D00196" w:rsidRDefault="00D00196" w:rsidP="00D00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осуществлять отбор и критический </w:t>
            </w:r>
            <w:proofErr w:type="gramStart"/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 профессиональной</w:t>
            </w:r>
            <w:proofErr w:type="gramEnd"/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социокультурной  информации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DDB3D" w14:textId="6C5912E1" w:rsidR="00D00196" w:rsidRPr="00625AC2" w:rsidRDefault="00D00196" w:rsidP="00D00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67207372" w14:textId="77777777" w:rsidR="00D00196" w:rsidRPr="00625AC2" w:rsidRDefault="00D00196" w:rsidP="00D00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14:paraId="2B9A3841" w14:textId="77777777" w:rsidR="00D00196" w:rsidRDefault="00D00196" w:rsidP="00D001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CD17B" w14:textId="62F9D6C5" w:rsidR="00D00196" w:rsidRPr="00EF09EA" w:rsidRDefault="00D00196" w:rsidP="00D0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и умения, необходимые для обсуждения художественных, научных и публицистических текстов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12776" w14:textId="77777777" w:rsidR="00D00196" w:rsidRPr="00625AC2" w:rsidRDefault="00D00196" w:rsidP="00D0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  <w:p w14:paraId="27AD3A8B" w14:textId="77777777" w:rsidR="00D00196" w:rsidRDefault="00D00196" w:rsidP="00D001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BBEB0" w14:textId="36638ADF" w:rsidR="00D00196" w:rsidRDefault="00D00196" w:rsidP="00D00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A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работа; творческое задание </w:t>
            </w:r>
          </w:p>
        </w:tc>
      </w:tr>
    </w:tbl>
    <w:p w14:paraId="4A37143A" w14:textId="3E0FC758" w:rsidR="00D00196" w:rsidRDefault="00D00196" w:rsidP="00895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5F3F60" w14:textId="77777777" w:rsidR="00D00196" w:rsidRPr="00DB597C" w:rsidRDefault="00D00196" w:rsidP="00895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7ED366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F80E889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18"/>
        <w:gridCol w:w="858"/>
        <w:gridCol w:w="857"/>
        <w:gridCol w:w="1420"/>
        <w:gridCol w:w="1241"/>
        <w:gridCol w:w="860"/>
      </w:tblGrid>
      <w:tr w:rsidR="0089562A" w:rsidRPr="00DB597C" w14:paraId="392E3EF2" w14:textId="77777777" w:rsidTr="001872C7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65D2F8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B5008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1A17E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12C57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9562A" w:rsidRPr="00DB597C" w14:paraId="5595DB09" w14:textId="77777777" w:rsidTr="001872C7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E31A62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FF0A6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FD8EA" w14:textId="77777777" w:rsidR="0089562A" w:rsidRPr="00DB597C" w:rsidRDefault="0089562A" w:rsidP="001872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2B13CDC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78921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88A7B0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9562A" w:rsidRPr="00DB597C" w14:paraId="4C006218" w14:textId="77777777" w:rsidTr="001872C7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0C8C6" w14:textId="77777777" w:rsidR="0089562A" w:rsidRPr="00DB597C" w:rsidRDefault="0089562A" w:rsidP="001872C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35255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A713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5A811" w14:textId="77777777" w:rsidR="0089562A" w:rsidRPr="00DB597C" w:rsidRDefault="0089562A" w:rsidP="001872C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D5549" w14:textId="77777777" w:rsidR="0089562A" w:rsidRPr="00DB597C" w:rsidRDefault="0089562A" w:rsidP="001872C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7DCBCD" w14:textId="77777777" w:rsidR="0089562A" w:rsidRPr="00DB597C" w:rsidRDefault="0089562A" w:rsidP="001872C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9562A" w:rsidRPr="00DB597C" w14:paraId="54CB977C" w14:textId="77777777" w:rsidTr="001872C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01EC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AD21C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Pr="00F51EB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Общие вопросы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91C3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B7F9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A53A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8871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41BCF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</w:tr>
      <w:tr w:rsidR="0089562A" w:rsidRPr="00DB597C" w14:paraId="06EC3860" w14:textId="77777777" w:rsidTr="001872C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F4E3C" w14:textId="77777777" w:rsidR="0089562A" w:rsidRPr="00AD21C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1.1. Предмет и задачи стилистики. Лингвостилистика и литературоведческая стилистика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913A3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0.5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324C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630C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AC16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B38B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.5</w:t>
            </w:r>
          </w:p>
        </w:tc>
      </w:tr>
      <w:tr w:rsidR="0089562A" w:rsidRPr="00DB597C" w14:paraId="420A01C6" w14:textId="77777777" w:rsidTr="001872C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B779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1.2. Стилистика в системе лингвистических дисциплин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6D476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0.5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1841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53C4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71690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95BF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.5</w:t>
            </w:r>
          </w:p>
        </w:tc>
      </w:tr>
      <w:tr w:rsidR="0089562A" w:rsidRPr="00DB597C" w14:paraId="7A15CC9E" w14:textId="77777777" w:rsidTr="001872C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2EA1D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D21C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Стилистическая фонетика. Стилистическая морфология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C2490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393D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B455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F26B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C2E36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89562A" w:rsidRPr="00DB597C" w14:paraId="24075BB0" w14:textId="77777777" w:rsidTr="001872C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7C51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486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Стилистическая фонетика: парадигматика и синтагматика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1727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0973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6195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6B19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6B98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89562A" w:rsidRPr="00DB597C" w14:paraId="64C58045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52FE6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Стилистическая морфология: парадигматика и синтагматика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B76E6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D486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01C2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57BA8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5B45E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89562A" w:rsidRPr="00DB597C" w14:paraId="45E4DA06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6B64E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6A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</w:t>
            </w:r>
            <w:r w:rsidRPr="00486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Стилистическая лексикология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C7CA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68329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27EB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4A6A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AED0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89562A" w:rsidRPr="00DB597C" w14:paraId="74C55FD8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CEAE6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Структура значения слова. Денотативное и коннотативное значение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C67C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5F84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1FA6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F457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9A11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58C10307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ACAAB" w14:textId="77777777" w:rsidR="0089562A" w:rsidRPr="00154DAF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Стилистически значимая структура словаря языка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DDCD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EBC7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1D5DD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6399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BC8BF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08E99419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E13DB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Стилистическая семасиология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CC379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3F02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17B2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8EB00F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04F2F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89562A" w:rsidRPr="00DB597C" w14:paraId="75A28C35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33690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4.1. Фигуры замещения (тропы)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DD9F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2F62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1A046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76272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87B6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9562A" w:rsidRPr="00DB597C" w14:paraId="363FB513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9C822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Фигуры совмещения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FBC5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9E094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9485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9CCE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6D82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4FBAEEED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2705F" w14:textId="77777777" w:rsidR="0089562A" w:rsidRPr="00154DAF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Стилистический синтаксис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DB783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615F9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5D530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0633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AE11E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89562A" w:rsidRPr="00DB597C" w14:paraId="61C662BE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CC852" w14:textId="77777777" w:rsidR="0089562A" w:rsidRPr="00EB2674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Стилистически значимое варьирование структуры предложения (парадигматика)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DE3E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D0743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C4FD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07F7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5E7B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45FA8A57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6ED04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Стилистически значимые последовательности предложений (синтагматика)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F6BB2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3832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C2466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D28B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0794E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605B24A3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9FFC0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Функциональная стилистика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541E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E8DB1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E976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3AEBA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2DAA8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</w:tr>
      <w:tr w:rsidR="0089562A" w:rsidRPr="00DB597C" w14:paraId="63F04789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9779B" w14:textId="77777777" w:rsidR="0089562A" w:rsidRPr="00486A1E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6.1. Язык как совокупность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субъязыков</w:t>
            </w:r>
            <w:proofErr w:type="spellEnd"/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E287C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0.5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3F935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C5020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ACEB6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91C52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 w:rsidRPr="00933CD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89562A" w:rsidRPr="00DB597C" w14:paraId="242230A9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53321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6.2.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Субъязык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стиль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74318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0.5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5BBD8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3CD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43C49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9AF29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18E6F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 w:rsidRPr="00933CD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B77D7" w:rsidRPr="00DB597C" w14:paraId="2336AEB6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C332F" w14:textId="0E692080" w:rsidR="007B77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46F10" w14:textId="77777777" w:rsidR="007B77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57C40" w14:textId="77777777" w:rsidR="007B77D7" w:rsidRPr="00933C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C6902" w14:textId="77777777" w:rsidR="007B77D7" w:rsidRPr="00933C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54FB0" w14:textId="72107589" w:rsidR="007B77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EE43B" w14:textId="7C79FAF5" w:rsidR="007B77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9562A" w:rsidRPr="00DB597C" w14:paraId="6F6C0CDD" w14:textId="77777777" w:rsidTr="001872C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19271" w14:textId="77777777" w:rsidR="0089562A" w:rsidRPr="000217AF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ind w:left="340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17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BEB18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6BCBB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31093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FAB8D" w14:textId="63FDC8BE" w:rsidR="0089562A" w:rsidRPr="00933CD7" w:rsidRDefault="007B77D7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4F307" w14:textId="77777777" w:rsidR="0089562A" w:rsidRPr="00933CD7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1F365DE8" w14:textId="77777777" w:rsidR="0089562A" w:rsidRPr="00DB597C" w:rsidRDefault="0089562A" w:rsidP="0089562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22A0340" w14:textId="77777777" w:rsidR="007B77D7" w:rsidRDefault="007B77D7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3BD4076" w14:textId="1A0AFA1E" w:rsidR="0089562A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E5EA4AB" w14:textId="77777777" w:rsidR="0089562A" w:rsidRDefault="0089562A" w:rsidP="0089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преподавании дисциплины используются следующие методы обучения:</w:t>
      </w:r>
    </w:p>
    <w:p w14:paraId="2E2BCE94" w14:textId="784C68D4" w:rsidR="0089562A" w:rsidRPr="00827199" w:rsidRDefault="0089562A" w:rsidP="00625AC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«Стилистика» используются следующие методы обучения: выполнение контрольных работ, тренировочных упражнений, тестов, с текстами, презентации результатов исследовательской деятельности, поиск и отбор значимой информации по заданной тематике, подготовка докладов по изучаемым темам</w:t>
      </w:r>
    </w:p>
    <w:p w14:paraId="61A0DD9A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36254FA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8"/>
        <w:gridCol w:w="1291"/>
        <w:gridCol w:w="1865"/>
        <w:gridCol w:w="1695"/>
        <w:gridCol w:w="1695"/>
        <w:gridCol w:w="1135"/>
        <w:gridCol w:w="856"/>
        <w:gridCol w:w="819"/>
      </w:tblGrid>
      <w:tr w:rsidR="0089562A" w:rsidRPr="00DB597C" w14:paraId="6E76918C" w14:textId="77777777" w:rsidTr="001872C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E62FA9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33A7B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5771D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AA75B6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69EC9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A6077E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77A2DD0" w14:textId="77777777" w:rsidR="0089562A" w:rsidRPr="00C978C4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C518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0FFD55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9562A" w:rsidRPr="00DB597C" w14:paraId="0E2305E0" w14:textId="77777777" w:rsidTr="001872C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AA8BC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81E5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00A75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FDD5E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345D2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A79C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3DD3AE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EE89A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9562A" w:rsidRPr="00DB597C" w14:paraId="1A2819C9" w14:textId="77777777" w:rsidTr="001872C7">
        <w:trPr>
          <w:trHeight w:val="1928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52176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A01A9D3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DCC42A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5E6828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CEABC3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A01A86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2679D8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1D345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E354A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ОР.1 -2 -</w:t>
            </w:r>
            <w:r w:rsidRPr="008E6E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0FF3480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ОР.2 -2 -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8DB318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C7A16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845F2E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44429A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BBCE15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DDE80E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7C1C1C9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13C25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ED4450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6287FB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0776A2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5F058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33235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9D6E6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05FF82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562A" w:rsidRPr="00DB597C" w14:paraId="04B6850C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1FBBB" w14:textId="77777777" w:rsidR="0089562A" w:rsidRPr="00441BB6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2E1E5" w14:textId="77777777" w:rsidR="0089562A" w:rsidRPr="00441BB6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ОР.1 -2 -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F30C112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ОР.2 -2 -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B8FD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98C0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D1A5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77D5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C0BD1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21E0B6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62A" w14:paraId="0AB62218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AC6DE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4C249D" w14:textId="77777777" w:rsidR="0089562A" w:rsidRPr="00441BB6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ОР.1 -2 -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B257F70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ОР.2 -2 -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6D4D0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F0355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41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оклад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FB092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5789A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70822F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3F47E7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562A" w14:paraId="136E6926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6968A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09D8DE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180F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E1033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D04778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2C9B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116CE4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8B2099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9562A" w:rsidRPr="00DB597C" w14:paraId="7FD25357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88EF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60028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0D560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68B5B" w14:textId="77777777" w:rsidR="0089562A" w:rsidRPr="00A9795B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D06D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C255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51867F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A194B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562A" w14:paraId="719221E5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43946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61841" w14:textId="77777777" w:rsidR="0089562A" w:rsidRPr="00A9795B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ОР.1 -2 -</w:t>
            </w:r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8FD700C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ОР.2 -2 -</w:t>
            </w:r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04E8E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Устный ответ</w:t>
            </w:r>
          </w:p>
          <w:p w14:paraId="6592816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AB112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7CDEA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363B3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A48DC3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DF5378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62A" w14:paraId="11276BE2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B3F6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C644E" w14:textId="77777777" w:rsidR="0089562A" w:rsidRPr="00A9795B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ОР.1 -2 -</w:t>
            </w:r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E10D0EA" w14:textId="77777777" w:rsidR="0089562A" w:rsidRPr="00A9795B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ОР.2 -2 -</w:t>
            </w:r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B6CE9" w14:textId="77777777" w:rsidR="0089562A" w:rsidRPr="00A9795B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Стилистичес</w:t>
            </w:r>
            <w:proofErr w:type="spellEnd"/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6AFE008E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кий анализ текста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84697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8E434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74E1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4BD932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D80AEA" w14:textId="77777777" w:rsidR="0089562A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562A" w:rsidRPr="00DB597C" w14:paraId="695A8173" w14:textId="77777777" w:rsidTr="001872C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26B6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F585C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DAA9F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77708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3B711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2D57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347C0B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8779D9" w14:textId="77777777" w:rsidR="0089562A" w:rsidRPr="00DB597C" w:rsidRDefault="0089562A" w:rsidP="0018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025104A" w14:textId="77777777" w:rsidR="0089562A" w:rsidRPr="00DB597C" w:rsidRDefault="0089562A" w:rsidP="0089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8EEB5DC" w14:textId="77777777" w:rsidR="0089562A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574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574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8C37DA2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Актуальные проблемы современной лингвистики: учеб. пособие для студентов вузов,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напр."540300 (050300) -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Филол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образование: допущено УМО по напр.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образования. Москва: Флинта; Наука, 2016.</w:t>
      </w:r>
    </w:p>
    <w:p w14:paraId="3EB778FB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7.2. Дополнительная литература</w:t>
      </w:r>
    </w:p>
    <w:p w14:paraId="1FA919D1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1) Арнольд И.В. Стилистика современного английского языка (Стилистика декодирования): Учеб. пособие для студентов </w:t>
      </w:r>
      <w:proofErr w:type="spellStart"/>
      <w:proofErr w:type="gram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пед.ин</w:t>
      </w:r>
      <w:proofErr w:type="gram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-тов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спец.№2103 "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Иностр.яз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.": Допущено М-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просвещения СССР. - Ленинград: Просвещение, 1981. 295 с.</w:t>
      </w:r>
    </w:p>
    <w:p w14:paraId="3550183B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2) Знаменская Т.А. Стилистика английского языка: Основы курса: учеб. пособие для студентов вузов: Допущено М-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РФ. - Москва: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КомКнига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2006. 224 с.</w:t>
      </w:r>
    </w:p>
    <w:p w14:paraId="0D1653EB" w14:textId="265E9443" w:rsidR="0089562A" w:rsidRPr="00625AC2" w:rsidRDefault="0089562A" w:rsidP="00625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3)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Скребнев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Ю.М. Основы стилистики английского языка: Учебник для ин-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тов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фак.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иностр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яз. – 2-е изд.,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ООО «Издательство АСТ»: ООО «Издательство АСТ-рель», 2000. – 224 с.</w:t>
      </w:r>
    </w:p>
    <w:p w14:paraId="2C9E21BC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980E816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 Гуревич В.В.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Stylistics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/Стилистика английского языка: Учеб пособие. 8-е изд., стер. –М.: «Флинта», 2017. – 72 с.</w:t>
      </w:r>
    </w:p>
    <w:p w14:paraId="71547612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2) Ивашкин М.П. Практикум по стилистике английского языка/ A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Manual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of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Stylistics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Учеб. Пособие/ М.П. Ивашкин, В.В. Сдобников, А.В.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Селяев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– М.: АСТ: Восток-Запад, 2007. – 101 с. </w:t>
      </w:r>
    </w:p>
    <w:p w14:paraId="504287D3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3)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Шаховский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В.И. Стилистика английского языка: Учеб. пособие. — Москва: </w:t>
      </w:r>
      <w:proofErr w:type="spellStart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Либpoком</w:t>
      </w:r>
      <w:proofErr w:type="spellEnd"/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2008, 2013. — 232 с. </w:t>
      </w:r>
    </w:p>
    <w:p w14:paraId="23618A16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FB3F10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1) https://literarydevices.net/</w:t>
      </w:r>
    </w:p>
    <w:p w14:paraId="14AF372F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2) https://studfiles.net/preview/2627255/</w:t>
      </w:r>
    </w:p>
    <w:p w14:paraId="20E4CEFB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3) https://studopedia.ru/10_226468_Lecture--Devices-Based-on-the-Interaction-of-Primary-and-Derivative-Logical-Meanings-Devices-Giving-Additional-Characteristics-to-the-Objects-Described.html</w:t>
      </w:r>
    </w:p>
    <w:p w14:paraId="04E542E9" w14:textId="77777777" w:rsidR="0089562A" w:rsidRPr="003F2580" w:rsidRDefault="0089562A" w:rsidP="0089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4) https://ru.scribd.com/document/27410693/Stylistic-Devices</w:t>
      </w:r>
    </w:p>
    <w:p w14:paraId="6A44A24F" w14:textId="77777777" w:rsidR="0089562A" w:rsidRDefault="0089562A" w:rsidP="0089562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42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6139D58" w14:textId="77777777" w:rsidR="0089562A" w:rsidRDefault="0089562A" w:rsidP="0089562A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9882159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1)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https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://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literarydevices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net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</w:t>
      </w:r>
    </w:p>
    <w:p w14:paraId="167407C9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2)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https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://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studfiles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net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preview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/2627255/</w:t>
      </w:r>
    </w:p>
    <w:p w14:paraId="7C5B6330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3)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https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://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studopedia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ru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/10_226468_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Lecture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Devices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Based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on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the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Interaction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of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Primary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and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Derivative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Logical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Meanings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Devices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Giving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Additional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Characteristics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to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the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Objects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Described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html</w:t>
      </w:r>
    </w:p>
    <w:p w14:paraId="58F918FB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4)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https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://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ru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scribd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com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document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/27410693/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Stylistic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Devices</w:t>
      </w:r>
    </w:p>
    <w:p w14:paraId="6740286D" w14:textId="77777777" w:rsidR="0089562A" w:rsidRPr="002C3DF2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</w:p>
    <w:p w14:paraId="235BD63C" w14:textId="77777777" w:rsidR="0089562A" w:rsidRPr="002C3DF2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2C3DF2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>8. Фонды оценочных средств</w:t>
      </w:r>
    </w:p>
    <w:p w14:paraId="15368036" w14:textId="77777777" w:rsidR="0089562A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14:paraId="66E144DF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6B1C141F" w14:textId="77777777" w:rsidR="0089562A" w:rsidRPr="002C3DF2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9. </w:t>
      </w:r>
      <w:r w:rsidRPr="002C3DF2">
        <w:rPr>
          <w:rFonts w:ascii="Times New Roman" w:eastAsia="Times New Roman" w:hAnsi="Times New Roman"/>
          <w:i/>
          <w:spacing w:val="-4"/>
          <w:sz w:val="24"/>
          <w:szCs w:val="24"/>
          <w:lang w:eastAsia="ru-RU"/>
        </w:rPr>
        <w:t>Материально-техническое обеспечение образовательного процесса по дисциплине</w:t>
      </w:r>
    </w:p>
    <w:p w14:paraId="2F3CE5CB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9.1. Описание материально-технической базы</w:t>
      </w:r>
    </w:p>
    <w:p w14:paraId="4E487263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4C593168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4C93CC6" w14:textId="77777777" w:rsidR="0089562A" w:rsidRPr="003F2580" w:rsidRDefault="0089562A" w:rsidP="0089562A">
      <w:pPr>
        <w:tabs>
          <w:tab w:val="left" w:pos="160"/>
          <w:tab w:val="left" w:pos="415"/>
        </w:tabs>
        <w:spacing w:after="0" w:line="360" w:lineRule="auto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Microsoft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Word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,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Power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Point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,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Microsoft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Internet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Explorer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Мининского</w:t>
      </w:r>
      <w:proofErr w:type="spellEnd"/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например, 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val="en-US" w:eastAsia="ru-RU"/>
        </w:rPr>
        <w:t>Google</w:t>
      </w:r>
      <w:r w:rsidRPr="003F25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-сервисов.</w:t>
      </w:r>
    </w:p>
    <w:p w14:paraId="2F7B97DF" w14:textId="77777777" w:rsidR="00D855F8" w:rsidRDefault="00D855F8" w:rsidP="00D855F8"/>
    <w:p w14:paraId="4F8CB0C0" w14:textId="26396747" w:rsidR="00166525" w:rsidRDefault="00AF2B9E" w:rsidP="00625AC2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</w:t>
      </w:r>
      <w:r w:rsidR="00166525" w:rsidRPr="006C6B88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1846BE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7B77D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166525" w:rsidRPr="006C6B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6A1919D4" w14:textId="77803DFD" w:rsidR="007B77D7" w:rsidRPr="001846BE" w:rsidRDefault="007B77D7" w:rsidP="007B77D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«Мультилингвизм и социум»</w:t>
      </w:r>
    </w:p>
    <w:p w14:paraId="6000B7D3" w14:textId="77777777" w:rsidR="007B77D7" w:rsidRPr="001846BE" w:rsidRDefault="007B77D7" w:rsidP="007B77D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990361" w14:textId="77777777" w:rsidR="007B77D7" w:rsidRPr="001846BE" w:rsidRDefault="007B77D7" w:rsidP="007B77D7">
      <w:pPr>
        <w:numPr>
          <w:ilvl w:val="2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59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7235F08" w14:textId="77777777" w:rsidR="007B77D7" w:rsidRPr="001846BE" w:rsidRDefault="007B77D7" w:rsidP="007B77D7">
      <w:pPr>
        <w:tabs>
          <w:tab w:val="left" w:pos="720"/>
        </w:tabs>
        <w:autoSpaceDE w:val="0"/>
        <w:autoSpaceDN w:val="0"/>
        <w:adjustRightInd w:val="0"/>
        <w:spacing w:after="0" w:line="259" w:lineRule="auto"/>
        <w:ind w:left="144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01719F" w14:textId="77777777" w:rsidR="007B77D7" w:rsidRPr="001846BE" w:rsidRDefault="007B77D7" w:rsidP="007B77D7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 w:rsidRPr="001846BE">
        <w:rPr>
          <w:rFonts w:ascii="Times New Roman" w:hAnsi="Times New Roman"/>
          <w:sz w:val="24"/>
          <w:szCs w:val="24"/>
        </w:rPr>
        <w:t>Мультилингвизм и социум</w:t>
      </w:r>
      <w:r w:rsidRPr="001846BE">
        <w:rPr>
          <w:rFonts w:ascii="Times New Roman" w:hAnsi="Times New Roman"/>
          <w:sz w:val="24"/>
          <w:szCs w:val="24"/>
          <w:highlight w:val="white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нацелена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  <w:r w:rsidRPr="001846BE">
        <w:rPr>
          <w:rFonts w:ascii="Times New Roman" w:hAnsi="Times New Roman"/>
          <w:iCs/>
          <w:sz w:val="24"/>
          <w:szCs w:val="24"/>
        </w:rPr>
        <w:t xml:space="preserve">В содержание программы дисциплины входят её </w:t>
      </w:r>
      <w:r w:rsidRPr="001846BE">
        <w:rPr>
          <w:rFonts w:ascii="Times New Roman" w:hAnsi="Times New Roman"/>
          <w:bCs/>
          <w:sz w:val="24"/>
          <w:szCs w:val="24"/>
        </w:rPr>
        <w:t>цели и задачи, образовательные результаты,</w:t>
      </w:r>
      <w:r w:rsidRPr="001846B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846BE">
        <w:rPr>
          <w:rFonts w:ascii="Times New Roman" w:hAnsi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1846BE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1846BE">
        <w:rPr>
          <w:rFonts w:ascii="Times New Roman" w:hAnsi="Times New Roman"/>
          <w:iCs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1846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46BE">
        <w:rPr>
          <w:rFonts w:ascii="Times New Roman" w:hAnsi="Times New Roman"/>
          <w:bCs/>
          <w:sz w:val="24"/>
          <w:szCs w:val="24"/>
        </w:rPr>
        <w:t>фонды оценочных средств</w:t>
      </w:r>
      <w:r w:rsidRPr="001846BE">
        <w:rPr>
          <w:rFonts w:ascii="Times New Roman" w:hAnsi="Times New Roman"/>
          <w:iCs/>
          <w:sz w:val="24"/>
          <w:szCs w:val="24"/>
        </w:rPr>
        <w:t>.</w:t>
      </w:r>
      <w:r w:rsidRPr="001846BE">
        <w:rPr>
          <w:rFonts w:ascii="Times New Roman" w:hAnsi="Times New Roman"/>
          <w:sz w:val="24"/>
          <w:szCs w:val="24"/>
        </w:rPr>
        <w:t xml:space="preserve"> Самостоятельная работа студента предполагает работу с учебной и справочной литературой по теоретической фонетике английского языка. </w:t>
      </w:r>
    </w:p>
    <w:p w14:paraId="1970D80D" w14:textId="0E65EB06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  <w:highlight w:val="white"/>
        </w:rPr>
        <w:t>Данная Программа рассчитана на курс обучения английскому языку общей трудоемкостью 2</w:t>
      </w:r>
      <w:r w:rsidRPr="001846BE">
        <w:rPr>
          <w:rFonts w:ascii="Times New Roman" w:hAnsi="Times New Roman"/>
          <w:sz w:val="24"/>
          <w:szCs w:val="24"/>
        </w:rPr>
        <w:t xml:space="preserve"> зачётные (кредитные) единицы (72 академических часа: 36 часов </w:t>
      </w:r>
      <w:proofErr w:type="gramStart"/>
      <w:r w:rsidRPr="001846BE">
        <w:rPr>
          <w:rFonts w:ascii="Times New Roman" w:hAnsi="Times New Roman"/>
          <w:sz w:val="24"/>
          <w:szCs w:val="24"/>
        </w:rPr>
        <w:t>контактной  работы</w:t>
      </w:r>
      <w:proofErr w:type="gramEnd"/>
      <w:r w:rsidRPr="001846BE">
        <w:rPr>
          <w:rFonts w:ascii="Times New Roman" w:hAnsi="Times New Roman"/>
          <w:sz w:val="24"/>
          <w:szCs w:val="24"/>
        </w:rPr>
        <w:t xml:space="preserve">, 30 часов самостоятельной работы, 6 часов контроль). </w:t>
      </w:r>
    </w:p>
    <w:p w14:paraId="191D24CB" w14:textId="49C46DE1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  <w:highlight w:val="white"/>
        </w:rPr>
        <w:t>Дисциплина</w:t>
      </w:r>
      <w:r w:rsidRPr="001846BE">
        <w:rPr>
          <w:rFonts w:ascii="Times New Roman" w:hAnsi="Times New Roman"/>
          <w:sz w:val="24"/>
          <w:szCs w:val="24"/>
        </w:rPr>
        <w:t xml:space="preserve"> «</w:t>
      </w:r>
      <w:r w:rsidRPr="001846BE">
        <w:rPr>
          <w:rFonts w:ascii="Times New Roman" w:eastAsia="Times New Roman" w:hAnsi="Times New Roman"/>
          <w:sz w:val="24"/>
          <w:szCs w:val="24"/>
          <w:lang w:eastAsia="ru-RU"/>
        </w:rPr>
        <w:t>Мультилингвизм и социум</w:t>
      </w:r>
      <w:r w:rsidRPr="001846BE">
        <w:rPr>
          <w:rFonts w:ascii="Times New Roman" w:hAnsi="Times New Roman"/>
          <w:sz w:val="24"/>
          <w:szCs w:val="24"/>
        </w:rPr>
        <w:t>»</w:t>
      </w:r>
      <w:r w:rsidRPr="001846BE">
        <w:rPr>
          <w:rFonts w:ascii="Times New Roman" w:hAnsi="Times New Roman"/>
          <w:sz w:val="24"/>
          <w:szCs w:val="24"/>
          <w:highlight w:val="white"/>
        </w:rPr>
        <w:t xml:space="preserve">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</w:t>
      </w:r>
      <w:r w:rsidRPr="001846BE">
        <w:rPr>
          <w:rFonts w:ascii="Times New Roman" w:hAnsi="Times New Roman"/>
          <w:sz w:val="24"/>
          <w:szCs w:val="24"/>
        </w:rPr>
        <w:t xml:space="preserve">. </w:t>
      </w:r>
    </w:p>
    <w:p w14:paraId="0E1950D2" w14:textId="0CBF79D8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бакалавриата, </w:t>
      </w:r>
      <w:r w:rsidRPr="001846BE">
        <w:rPr>
          <w:rFonts w:ascii="Times New Roman" w:hAnsi="Times New Roman"/>
          <w:sz w:val="24"/>
          <w:szCs w:val="24"/>
        </w:rPr>
        <w:t>успешно овладевшие модулями «Практический курс английского языка», «Углубленный курс английского языка»,</w:t>
      </w:r>
      <w:r w:rsidRPr="001846B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lastRenderedPageBreak/>
        <w:t>направления</w:t>
      </w:r>
      <w:r w:rsidRPr="001846BE">
        <w:rPr>
          <w:rFonts w:ascii="Times New Roman" w:hAnsi="Times New Roman"/>
          <w:i/>
          <w:sz w:val="24"/>
          <w:szCs w:val="24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«Педагогическое образование». Модули, для которых данный модуль является предшествующим: «Лингвистика и культура».</w:t>
      </w:r>
    </w:p>
    <w:p w14:paraId="7C3E504B" w14:textId="0B4F9F53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Дисциплина по выбору «</w:t>
      </w:r>
      <w:r w:rsidRPr="001846BE">
        <w:rPr>
          <w:rFonts w:ascii="Times New Roman" w:eastAsia="Times New Roman" w:hAnsi="Times New Roman"/>
          <w:sz w:val="24"/>
          <w:szCs w:val="24"/>
          <w:lang w:eastAsia="ru-RU"/>
        </w:rPr>
        <w:t>Мультилингвизм и социум</w:t>
      </w: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1846BE">
        <w:rPr>
          <w:rFonts w:ascii="Times New Roman" w:hAnsi="Times New Roman"/>
          <w:sz w:val="24"/>
          <w:szCs w:val="24"/>
        </w:rPr>
        <w:t xml:space="preserve"> (</w:t>
      </w: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>К.М.08.ДВ.01.01</w:t>
      </w:r>
      <w:r w:rsidRPr="001846BE">
        <w:rPr>
          <w:rFonts w:ascii="Times New Roman" w:hAnsi="Times New Roman"/>
          <w:sz w:val="24"/>
          <w:szCs w:val="24"/>
        </w:rPr>
        <w:t>) относится к вариативной части (Б</w:t>
      </w:r>
      <w:proofErr w:type="gramStart"/>
      <w:r w:rsidRPr="001846BE">
        <w:rPr>
          <w:rFonts w:ascii="Times New Roman" w:hAnsi="Times New Roman"/>
          <w:sz w:val="24"/>
          <w:szCs w:val="24"/>
        </w:rPr>
        <w:t>1.В</w:t>
      </w:r>
      <w:proofErr w:type="gramEnd"/>
      <w:r w:rsidRPr="001846BE">
        <w:rPr>
          <w:rFonts w:ascii="Times New Roman" w:hAnsi="Times New Roman"/>
          <w:sz w:val="24"/>
          <w:szCs w:val="24"/>
        </w:rPr>
        <w:t>) комплексного модуля «</w:t>
      </w: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Коммуникативный курс английского языка</w:t>
      </w:r>
      <w:r w:rsidRPr="001846BE">
        <w:rPr>
          <w:rFonts w:ascii="Times New Roman" w:hAnsi="Times New Roman"/>
          <w:sz w:val="24"/>
          <w:szCs w:val="24"/>
        </w:rPr>
        <w:t xml:space="preserve">» (К.М.08), 7 семестр. </w:t>
      </w:r>
    </w:p>
    <w:p w14:paraId="6BD858B0" w14:textId="77777777" w:rsidR="007B77D7" w:rsidRPr="001846BE" w:rsidRDefault="007B77D7" w:rsidP="007B77D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CC18FC" w14:textId="089FD972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1291E6A" w14:textId="6C93BC83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Дисциплина по выбору «</w:t>
      </w:r>
      <w:r w:rsidRPr="001846BE">
        <w:rPr>
          <w:rFonts w:ascii="Times New Roman" w:eastAsia="Times New Roman" w:hAnsi="Times New Roman"/>
          <w:sz w:val="24"/>
          <w:szCs w:val="24"/>
          <w:lang w:eastAsia="ru-RU"/>
        </w:rPr>
        <w:t>Мультилингвизм и социум</w:t>
      </w: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1846BE">
        <w:rPr>
          <w:rFonts w:ascii="Times New Roman" w:hAnsi="Times New Roman"/>
          <w:sz w:val="24"/>
          <w:szCs w:val="24"/>
        </w:rPr>
        <w:t xml:space="preserve"> (</w:t>
      </w: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>К.М.08.ДВ.01.01</w:t>
      </w:r>
      <w:r w:rsidRPr="001846BE">
        <w:rPr>
          <w:rFonts w:ascii="Times New Roman" w:hAnsi="Times New Roman"/>
          <w:sz w:val="24"/>
          <w:szCs w:val="24"/>
        </w:rPr>
        <w:t>) относится к вариативной части (Б</w:t>
      </w:r>
      <w:proofErr w:type="gramStart"/>
      <w:r w:rsidRPr="001846BE">
        <w:rPr>
          <w:rFonts w:ascii="Times New Roman" w:hAnsi="Times New Roman"/>
          <w:sz w:val="24"/>
          <w:szCs w:val="24"/>
        </w:rPr>
        <w:t>1.В</w:t>
      </w:r>
      <w:proofErr w:type="gramEnd"/>
      <w:r w:rsidRPr="001846BE">
        <w:rPr>
          <w:rFonts w:ascii="Times New Roman" w:hAnsi="Times New Roman"/>
          <w:sz w:val="24"/>
          <w:szCs w:val="24"/>
        </w:rPr>
        <w:t>) комплексного модуля «</w:t>
      </w: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Коммуникативный курс английского языка</w:t>
      </w:r>
      <w:r w:rsidRPr="001846BE">
        <w:rPr>
          <w:rFonts w:ascii="Times New Roman" w:hAnsi="Times New Roman"/>
          <w:sz w:val="24"/>
          <w:szCs w:val="24"/>
        </w:rPr>
        <w:t xml:space="preserve">» (К.М.08), 7 семестр. </w:t>
      </w:r>
    </w:p>
    <w:p w14:paraId="60DA5C17" w14:textId="2EB92E11" w:rsidR="007B77D7" w:rsidRPr="001846BE" w:rsidRDefault="007B77D7" w:rsidP="007B77D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846BE">
        <w:rPr>
          <w:rFonts w:ascii="Times New Roman" w:eastAsiaTheme="minorHAnsi" w:hAnsi="Times New Roman"/>
          <w:sz w:val="24"/>
          <w:szCs w:val="24"/>
        </w:rPr>
        <w:t>«Входные» компетенции обучающихся, необходимые для его изучения:</w:t>
      </w:r>
    </w:p>
    <w:p w14:paraId="340BCE00" w14:textId="77777777" w:rsidR="007B77D7" w:rsidRPr="001846BE" w:rsidRDefault="007B77D7" w:rsidP="007B77D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1846BE">
        <w:rPr>
          <w:rFonts w:ascii="Times New Roman" w:eastAsiaTheme="minorHAnsi" w:hAnsi="Times New Roman"/>
          <w:sz w:val="24"/>
          <w:szCs w:val="24"/>
        </w:rP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 </w:t>
      </w:r>
    </w:p>
    <w:p w14:paraId="43EAA234" w14:textId="77777777" w:rsidR="007B77D7" w:rsidRPr="001846BE" w:rsidRDefault="007B77D7" w:rsidP="007B7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eastAsiaTheme="minorHAnsi" w:hAnsi="Times New Roman"/>
          <w:sz w:val="24"/>
          <w:szCs w:val="24"/>
        </w:rPr>
        <w:t>ОПК-1: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1B5D7451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440F94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D169DE6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B44137" w14:textId="77777777" w:rsidR="007B77D7" w:rsidRPr="001846BE" w:rsidRDefault="007B77D7" w:rsidP="007B77D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846B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846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846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846B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1846BE">
        <w:rPr>
          <w:rFonts w:ascii="Times New Roman" w:hAnsi="Times New Roman"/>
          <w:sz w:val="24"/>
          <w:szCs w:val="24"/>
        </w:rPr>
        <w:t>подготовка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системой знаний о национальных, территориальных, социальных разновидностях английского языка</w:t>
      </w:r>
      <w:r w:rsidRPr="001846BE">
        <w:rPr>
          <w:rFonts w:ascii="Times New Roman" w:hAnsi="Times New Roman"/>
          <w:sz w:val="24"/>
          <w:szCs w:val="24"/>
          <w:shd w:val="clear" w:color="auto" w:fill="FFFFFF"/>
        </w:rPr>
        <w:t xml:space="preserve"> для достижения более целостного и эффективного развития языковой компетенции бакалавра</w:t>
      </w:r>
      <w:r w:rsidRPr="001846BE">
        <w:rPr>
          <w:rFonts w:ascii="Times New Roman" w:hAnsi="Times New Roman"/>
          <w:sz w:val="24"/>
          <w:szCs w:val="24"/>
        </w:rPr>
        <w:t>.</w:t>
      </w:r>
    </w:p>
    <w:p w14:paraId="3936D1D1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71C1BEA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Сформировать систему знаний, умений и владений о многообразии культурных миров, особенностях взаимодействия с представителями различных культур, технологиями оптимизации межкультурного взаимодействия, как основы для развития необходимых компетенций;</w:t>
      </w:r>
    </w:p>
    <w:p w14:paraId="5C67A371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0EF6122D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Формировать у студентов систему представлений о языке как целостном исторически сложившемся, структурно-системном и функциональном образовании;</w:t>
      </w:r>
    </w:p>
    <w:p w14:paraId="1123FFF3" w14:textId="77777777" w:rsidR="007B77D7" w:rsidRPr="001846BE" w:rsidRDefault="007B77D7" w:rsidP="007B77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применять средства реализации различных типов дискурса для достижения определенных коммуникативных задач;</w:t>
      </w:r>
    </w:p>
    <w:p w14:paraId="2D1EB836" w14:textId="77777777" w:rsidR="007B77D7" w:rsidRPr="001846BE" w:rsidRDefault="007B77D7" w:rsidP="007B77D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E8DCC88" w14:textId="77777777" w:rsidR="007B77D7" w:rsidRPr="001846BE" w:rsidRDefault="007B77D7" w:rsidP="007B77D7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160" w:line="259" w:lineRule="auto"/>
        <w:ind w:left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254"/>
        <w:gridCol w:w="1843"/>
      </w:tblGrid>
      <w:tr w:rsidR="007B77D7" w:rsidRPr="001846BE" w14:paraId="3390E33E" w14:textId="77777777" w:rsidTr="007B77D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C39DF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</w:t>
            </w: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51041" w14:textId="77777777" w:rsidR="007B77D7" w:rsidRPr="001846BE" w:rsidRDefault="007B77D7" w:rsidP="007B77D7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D6B59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C1816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4ED6B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4EB39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B77D7" w:rsidRPr="001846BE" w14:paraId="39C48068" w14:textId="77777777" w:rsidTr="007B77D7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A8CFA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F294B" w14:textId="77777777" w:rsidR="007B77D7" w:rsidRPr="001846BE" w:rsidRDefault="007B77D7" w:rsidP="007B77D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применять знания территориальных особенностей изучаемого языка  </w:t>
            </w:r>
          </w:p>
          <w:p w14:paraId="7CCFC6E2" w14:textId="77777777" w:rsidR="007B77D7" w:rsidRPr="001846BE" w:rsidRDefault="007B77D7" w:rsidP="007B77D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в практике устной коммуникации</w:t>
            </w:r>
          </w:p>
          <w:p w14:paraId="4A0DC57C" w14:textId="77777777" w:rsidR="007B77D7" w:rsidRPr="001846BE" w:rsidRDefault="007B77D7" w:rsidP="007B77D7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E09C8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9E810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осуществлять коммуникацию на иностранном языке </w:t>
            </w:r>
            <w:r w:rsidRPr="00184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 </w:t>
            </w:r>
            <w:r w:rsidRPr="001846B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основе</w:t>
            </w:r>
            <w:r w:rsidRPr="00184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846B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знаний</w:t>
            </w:r>
            <w:r w:rsidRPr="00184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</w:t>
            </w:r>
            <w:r w:rsidRPr="001846BE">
              <w:rPr>
                <w:rFonts w:ascii="Times New Roman" w:hAnsi="Times New Roman"/>
                <w:sz w:val="24"/>
                <w:szCs w:val="24"/>
              </w:rPr>
              <w:t xml:space="preserve"> территориальных </w:t>
            </w:r>
            <w:proofErr w:type="gramStart"/>
            <w:r w:rsidRPr="001846BE">
              <w:rPr>
                <w:rFonts w:ascii="Times New Roman" w:hAnsi="Times New Roman"/>
                <w:sz w:val="24"/>
                <w:szCs w:val="24"/>
              </w:rPr>
              <w:t>разновидностях</w:t>
            </w:r>
            <w:r w:rsidRPr="00184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функционирования</w:t>
            </w:r>
            <w:proofErr w:type="gramEnd"/>
            <w:r w:rsidRPr="00184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языка 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8A6AB" w14:textId="77777777" w:rsidR="007B77D7" w:rsidRPr="001846BE" w:rsidRDefault="007B77D7" w:rsidP="007B77D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УК.1.1. </w:t>
            </w:r>
          </w:p>
          <w:p w14:paraId="7FDCE6F2" w14:textId="77777777" w:rsidR="007B77D7" w:rsidRPr="001846BE" w:rsidRDefault="007B77D7" w:rsidP="007B77D7">
            <w:pPr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 xml:space="preserve"> </w:t>
            </w:r>
            <w:r w:rsidRPr="001846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УК.4.3. </w:t>
            </w:r>
          </w:p>
          <w:p w14:paraId="485EEDE0" w14:textId="77777777" w:rsidR="007B77D7" w:rsidRPr="001846BE" w:rsidRDefault="007B77D7" w:rsidP="007B77D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D878AC" w14:textId="77777777" w:rsidR="007B77D7" w:rsidRPr="001846BE" w:rsidRDefault="007B77D7" w:rsidP="007B77D7">
            <w:pPr>
              <w:ind w:left="142" w:righ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практические задания;</w:t>
            </w:r>
          </w:p>
          <w:p w14:paraId="179A5792" w14:textId="77777777" w:rsidR="007B77D7" w:rsidRPr="001846BE" w:rsidRDefault="007B77D7" w:rsidP="007B77D7">
            <w:pPr>
              <w:ind w:left="142" w:righ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тест;</w:t>
            </w:r>
          </w:p>
          <w:p w14:paraId="171E43E6" w14:textId="77777777" w:rsidR="007B77D7" w:rsidRPr="001846BE" w:rsidRDefault="007B77D7" w:rsidP="007B77D7">
            <w:pPr>
              <w:ind w:left="142" w:righ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устный ответ;</w:t>
            </w:r>
          </w:p>
          <w:p w14:paraId="7F1F8972" w14:textId="77777777" w:rsidR="007B77D7" w:rsidRPr="001846BE" w:rsidRDefault="007B77D7" w:rsidP="007B77D7">
            <w:pPr>
              <w:ind w:left="142" w:right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 xml:space="preserve">презентация; </w:t>
            </w:r>
          </w:p>
          <w:p w14:paraId="77E8D1C6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4EFDD4F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9BE579" w14:textId="4FF20946" w:rsidR="007B77D7" w:rsidRPr="001846BE" w:rsidRDefault="007B77D7" w:rsidP="006D7B7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0BF34F7" w14:textId="1495BFF6" w:rsidR="007B77D7" w:rsidRPr="001846BE" w:rsidRDefault="006D7B72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7B77D7"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Тематический план</w:t>
      </w:r>
    </w:p>
    <w:tbl>
      <w:tblPr>
        <w:tblW w:w="516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4825"/>
        <w:gridCol w:w="841"/>
        <w:gridCol w:w="840"/>
        <w:gridCol w:w="1392"/>
        <w:gridCol w:w="1216"/>
        <w:gridCol w:w="1061"/>
      </w:tblGrid>
      <w:tr w:rsidR="007B77D7" w:rsidRPr="001846BE" w14:paraId="55739A89" w14:textId="77777777" w:rsidTr="006D7B72">
        <w:trPr>
          <w:trHeight w:val="203"/>
        </w:trPr>
        <w:tc>
          <w:tcPr>
            <w:tcW w:w="48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5FB1B0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06B20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8AA1AF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69A88B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7B77D7" w:rsidRPr="001846BE" w14:paraId="3AFB11FD" w14:textId="77777777" w:rsidTr="006D7B72">
        <w:trPr>
          <w:trHeight w:val="533"/>
        </w:trPr>
        <w:tc>
          <w:tcPr>
            <w:tcW w:w="48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FC62E5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ABEF6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CC00D" w14:textId="77777777" w:rsidR="007B77D7" w:rsidRPr="001846BE" w:rsidRDefault="007B77D7" w:rsidP="007B77D7">
            <w:pPr>
              <w:tabs>
                <w:tab w:val="left" w:pos="81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CD0A703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A3F455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E13D57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B77D7" w:rsidRPr="001846BE" w14:paraId="51FC1D39" w14:textId="77777777" w:rsidTr="006D7B72">
        <w:trPr>
          <w:trHeight w:val="1"/>
        </w:trPr>
        <w:tc>
          <w:tcPr>
            <w:tcW w:w="48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DF997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CF829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922BA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5E747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660FE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3ADB8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B77D7" w:rsidRPr="001846BE" w14:paraId="76922348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E215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31952" w14:textId="06BBABCB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F2286" w14:textId="1E3F24D2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C5051" w14:textId="54291B88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51DA8A" w14:textId="5A594D7C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9B2EE" w14:textId="4956B9AE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D7B72" w:rsidRPr="001846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B77D7" w:rsidRPr="001846BE" w14:paraId="5A1DB402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084A7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1.1. Языковые контакты, их виды и проявления.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DF27B" w14:textId="0453EDBE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C1D2B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7D537" w14:textId="4812261E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9B433E" w14:textId="662A68A9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F9E6E" w14:textId="61F61F6D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77D7" w:rsidRPr="001846BE" w14:paraId="68BA7D60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F8698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1.2. Глобализм и языковая</w:t>
            </w:r>
          </w:p>
          <w:p w14:paraId="5D2B5533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конвергенция и дифференциация.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07984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29DB0" w14:textId="0D8AD718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982F85" w14:textId="7B4D3472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3DF34" w14:textId="453F1C39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69839" w14:textId="0EB28C3C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77D7" w:rsidRPr="001846BE" w14:paraId="0933EC94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8AE54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1.3. Понятие контактного</w:t>
            </w:r>
          </w:p>
          <w:p w14:paraId="2BF4C048" w14:textId="77777777" w:rsidR="007B77D7" w:rsidRPr="001846BE" w:rsidRDefault="007B77D7" w:rsidP="007B77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языка. Международные и мировые языки.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155FB" w14:textId="41A6B1C3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C777E" w14:textId="67E03101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0F989" w14:textId="5BE1FAAA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1D1A9" w14:textId="769C77B0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538E1" w14:textId="6589EA6D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B77D7" w:rsidRPr="001846BE" w14:paraId="58BFC736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79F44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5C1B4" w14:textId="4B39EAA8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F39B" w14:textId="77CB7A8B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23349" w14:textId="075A325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65748" w14:textId="7270EF49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F1E07" w14:textId="6FE6ABDE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D7B72" w:rsidRPr="001846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B77D7" w:rsidRPr="001846BE" w14:paraId="798493BF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A4632" w14:textId="77777777" w:rsidR="007B77D7" w:rsidRPr="001846BE" w:rsidRDefault="007B77D7" w:rsidP="007B77D7">
            <w:pPr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2.1. Национальное, территориальное и социальное варьирование языка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3D55D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D2B87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B8C3E" w14:textId="2A49DA45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01B30" w14:textId="3BB9A3D4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FD329" w14:textId="14028FE1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77D7" w:rsidRPr="001846BE" w14:paraId="73B20976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50E01" w14:textId="77777777" w:rsidR="007B77D7" w:rsidRPr="001846BE" w:rsidRDefault="007B77D7" w:rsidP="007B77D7">
            <w:pPr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2.2. Понятие полицентрического языка. Полицентризм английского и других европейских языков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733E0" w14:textId="63FFA400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DE76D" w14:textId="03BE1EFE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40C47" w14:textId="6E47586A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7C4CD" w14:textId="2978FE06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5D179" w14:textId="2B911CD3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77D7" w:rsidRPr="001846BE" w14:paraId="571830A7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1F366" w14:textId="77777777" w:rsidR="007B77D7" w:rsidRPr="001846BE" w:rsidRDefault="007B77D7" w:rsidP="007B77D7">
            <w:pPr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Тема 2.3. Кодовое смешение и переключение кода в социуме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34987" w14:textId="77407014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87FBC" w14:textId="31FE132F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911E8" w14:textId="4217C20F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0E8FA" w14:textId="5E1A8A9C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6B270" w14:textId="4B09319B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77D7" w:rsidRPr="001846BE" w14:paraId="4E44D629" w14:textId="77777777" w:rsidTr="006D7B72">
        <w:trPr>
          <w:trHeight w:val="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F58D3" w14:textId="77777777" w:rsidR="007B77D7" w:rsidRPr="001846BE" w:rsidRDefault="007B77D7" w:rsidP="007B77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Зачет с оценкой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F6E8C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0A6CF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C24A5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6B8C9" w14:textId="02B2A1BD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BF7F8" w14:textId="62E49DA1" w:rsidR="007B77D7" w:rsidRPr="001846BE" w:rsidRDefault="006D7B72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B77D7" w:rsidRPr="001846BE" w14:paraId="1FFAFE40" w14:textId="77777777" w:rsidTr="006D7B72">
        <w:trPr>
          <w:trHeight w:val="357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C068" w14:textId="2B7C841A" w:rsidR="007B77D7" w:rsidRPr="001846BE" w:rsidRDefault="007B77D7" w:rsidP="007B7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A23A2" w14:textId="75CE59A4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5CD21" w14:textId="45A067EE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B2534" w14:textId="577770D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F4143" w14:textId="49EB5042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D7B72" w:rsidRPr="001846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78D77" w14:textId="77777777" w:rsidR="007B77D7" w:rsidRPr="001846BE" w:rsidRDefault="007B77D7" w:rsidP="007B77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7AF8A5ED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4C6E87D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486CFEC" w14:textId="728C0621" w:rsidR="007B77D7" w:rsidRPr="001846BE" w:rsidRDefault="007B77D7" w:rsidP="006D7B7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E38D7E" w14:textId="77777777" w:rsidR="007B77D7" w:rsidRPr="001846BE" w:rsidRDefault="007B77D7" w:rsidP="007B77D7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При изучении дисциплины «</w:t>
      </w:r>
      <w:r w:rsidRPr="001846BE">
        <w:rPr>
          <w:rFonts w:ascii="Times New Roman" w:eastAsia="Times New Roman" w:hAnsi="Times New Roman"/>
          <w:sz w:val="24"/>
          <w:szCs w:val="24"/>
          <w:lang w:eastAsia="ru-RU"/>
        </w:rPr>
        <w:t>Мультилингвизм и социум</w:t>
      </w:r>
      <w:r w:rsidRPr="001846BE">
        <w:rPr>
          <w:rFonts w:ascii="Times New Roman" w:hAnsi="Times New Roman"/>
          <w:sz w:val="24"/>
          <w:szCs w:val="24"/>
        </w:rPr>
        <w:t xml:space="preserve">» используются следующие методы обучения: </w:t>
      </w:r>
    </w:p>
    <w:p w14:paraId="0EB7DED0" w14:textId="77777777" w:rsidR="007B77D7" w:rsidRPr="001846BE" w:rsidRDefault="007B77D7" w:rsidP="007B77D7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- презентации результатов исследовательской деятельности,</w:t>
      </w:r>
    </w:p>
    <w:p w14:paraId="3EEB8257" w14:textId="77777777" w:rsidR="007B77D7" w:rsidRPr="001846BE" w:rsidRDefault="007B77D7" w:rsidP="007B77D7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14:paraId="6BF426F5" w14:textId="77777777" w:rsidR="007B77D7" w:rsidRPr="001846BE" w:rsidRDefault="007B77D7" w:rsidP="007B77D7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 xml:space="preserve">- подготовка сообщений по изучаемым темам, </w:t>
      </w:r>
    </w:p>
    <w:p w14:paraId="10877FAA" w14:textId="77777777" w:rsidR="007B77D7" w:rsidRPr="001846BE" w:rsidRDefault="007B77D7" w:rsidP="007B77D7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 xml:space="preserve">- </w:t>
      </w:r>
      <w:r w:rsidRPr="001846BE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</w:t>
      </w:r>
      <w:r w:rsidRPr="001846BE">
        <w:rPr>
          <w:rFonts w:ascii="Times New Roman" w:hAnsi="Times New Roman"/>
          <w:sz w:val="24"/>
          <w:szCs w:val="24"/>
        </w:rPr>
        <w:t>,</w:t>
      </w:r>
    </w:p>
    <w:p w14:paraId="39395D92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C78872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 дисциплины</w:t>
      </w:r>
    </w:p>
    <w:p w14:paraId="49CA7885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283"/>
        <w:gridCol w:w="1134"/>
        <w:gridCol w:w="992"/>
        <w:gridCol w:w="142"/>
        <w:gridCol w:w="1559"/>
        <w:gridCol w:w="851"/>
        <w:gridCol w:w="850"/>
        <w:gridCol w:w="993"/>
        <w:gridCol w:w="1275"/>
      </w:tblGrid>
      <w:tr w:rsidR="007B77D7" w:rsidRPr="001846BE" w14:paraId="3F29D326" w14:textId="77777777" w:rsidTr="007B77D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E70DD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B35D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Код ОР</w:t>
            </w:r>
          </w:p>
          <w:p w14:paraId="0A39D1FA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1978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492EC89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8F260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25F8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84D72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FEAA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B77D7" w:rsidRPr="001846BE" w14:paraId="4CB05FA2" w14:textId="77777777" w:rsidTr="007B77D7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62169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C935C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DFE92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C122F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8BB0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5A719" w14:textId="77777777" w:rsidR="007B77D7" w:rsidRPr="001846BE" w:rsidRDefault="007B77D7" w:rsidP="007B77D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81A7C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CEDEC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7B77D7" w:rsidRPr="001846BE" w14:paraId="17318003" w14:textId="77777777" w:rsidTr="007B77D7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AF15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1. 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67B51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2268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9F39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работа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54E2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094A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C35A6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2EC02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4E63C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B77D7" w:rsidRPr="001846BE" w14:paraId="070FF01E" w14:textId="77777777" w:rsidTr="007B77D7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8C25D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2.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54A5F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2268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D728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Самостоятельная работа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4FFA8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BFFA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9B89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895B6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430C6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B77D7" w:rsidRPr="001846BE" w14:paraId="7B8C0D12" w14:textId="77777777" w:rsidTr="007B77D7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B51F8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44ADE" w14:textId="77777777" w:rsidR="007B77D7" w:rsidRPr="001846BE" w:rsidRDefault="007B77D7" w:rsidP="007B77D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ОР.2-4-1</w:t>
            </w:r>
          </w:p>
        </w:tc>
        <w:tc>
          <w:tcPr>
            <w:tcW w:w="2268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91431" w14:textId="77777777" w:rsidR="007B77D7" w:rsidRPr="001846BE" w:rsidRDefault="007B77D7" w:rsidP="007B77D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>Индивидуальная работа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8B12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C0143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4B5F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41CC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F120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77D7" w:rsidRPr="001846BE" w14:paraId="2FFA1CEE" w14:textId="77777777" w:rsidTr="007B77D7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E7170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29FF1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7B77D7" w:rsidRPr="001846BE" w14:paraId="1B0FF710" w14:textId="77777777" w:rsidTr="007B77D7">
              <w:tc>
                <w:tcPr>
                  <w:tcW w:w="1686" w:type="dxa"/>
                  <w:shd w:val="clear" w:color="auto" w:fill="FFFFFF"/>
                </w:tcPr>
                <w:p w14:paraId="05AEBA9E" w14:textId="77777777" w:rsidR="007B77D7" w:rsidRPr="001846BE" w:rsidRDefault="007B77D7" w:rsidP="007B77D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846BE">
                    <w:rPr>
                      <w:rFonts w:ascii="Times New Roman" w:hAnsi="Times New Roman"/>
                      <w:b/>
                      <w:sz w:val="24"/>
                      <w:szCs w:val="24"/>
                      <w:highlight w:val="white"/>
                    </w:rPr>
                    <w:t>Итого</w:t>
                  </w:r>
                  <w:r w:rsidRPr="001846BE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B39FF9D" w14:textId="77777777" w:rsidR="007B77D7" w:rsidRPr="001846BE" w:rsidRDefault="007B77D7" w:rsidP="007B77D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846BE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 xml:space="preserve"> </w:t>
                  </w:r>
                </w:p>
              </w:tc>
            </w:tr>
          </w:tbl>
          <w:p w14:paraId="4E85F029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B3C73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ABC4D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6BC7A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95A61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 xml:space="preserve"> 45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D0EB6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7B77D7" w:rsidRPr="001846BE" w14:paraId="660BA3C1" w14:textId="77777777" w:rsidTr="007B77D7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4B4DF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7B77D7" w:rsidRPr="001846BE" w14:paraId="496F2D39" w14:textId="77777777" w:rsidTr="007B77D7">
        <w:trPr>
          <w:trHeight w:val="5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0DA9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6F17A" w14:textId="77777777" w:rsidR="007B77D7" w:rsidRPr="001846BE" w:rsidRDefault="007B77D7" w:rsidP="007B77D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  <w:p w14:paraId="73BA8A11" w14:textId="77777777" w:rsidR="007B77D7" w:rsidRPr="001846BE" w:rsidRDefault="007B77D7" w:rsidP="007B77D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ОР.2-4-1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A995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46BE">
              <w:rPr>
                <w:rFonts w:ascii="Times New Roman" w:hAnsi="Times New Roman"/>
                <w:sz w:val="24"/>
                <w:szCs w:val="24"/>
                <w:highlight w:val="white"/>
              </w:rPr>
              <w:t>устный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B031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91354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75AF3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9098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B77D7" w:rsidRPr="001846BE" w14:paraId="7633FC0C" w14:textId="77777777" w:rsidTr="007B77D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6D1DA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727B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DD42A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- тест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13649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C5EFF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51343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0B4C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77D7" w:rsidRPr="001846BE" w14:paraId="6120884C" w14:textId="77777777" w:rsidTr="007B77D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5CAF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57705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E5AA" w14:textId="685EA33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  <w:r w:rsidR="006D7B72" w:rsidRPr="001846BE">
              <w:rPr>
                <w:rFonts w:ascii="Times New Roman" w:hAnsi="Times New Roman"/>
                <w:sz w:val="24"/>
                <w:szCs w:val="24"/>
              </w:rPr>
              <w:t>за</w:t>
            </w:r>
            <w:r w:rsidRPr="001846BE">
              <w:rPr>
                <w:rFonts w:ascii="Times New Roman" w:hAnsi="Times New Roman"/>
                <w:sz w:val="24"/>
                <w:szCs w:val="24"/>
              </w:rPr>
              <w:t xml:space="preserve"> зачет (среднее арифметическое значение)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E8559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E71F6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6C0E9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37C9E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7B77D7" w:rsidRPr="001846BE" w14:paraId="4C76CCBB" w14:textId="77777777" w:rsidTr="007B77D7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AFB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7D7" w:rsidRPr="001846BE" w14:paraId="45A7BDC0" w14:textId="77777777" w:rsidTr="007B77D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90631" w14:textId="77777777" w:rsidR="007B77D7" w:rsidRPr="001846BE" w:rsidRDefault="007B77D7" w:rsidP="007B77D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F3A9F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E822" w14:textId="77777777" w:rsidR="007B77D7" w:rsidRPr="001846BE" w:rsidRDefault="007B77D7" w:rsidP="007B77D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E62A8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B75B5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FA72D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D3E1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E2E7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9D00" w14:textId="77777777" w:rsidR="007B77D7" w:rsidRPr="001846BE" w:rsidRDefault="007B77D7" w:rsidP="007B7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6B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28089193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C57B5B" w14:textId="77777777" w:rsidR="007B77D7" w:rsidRPr="001846BE" w:rsidRDefault="007B77D7" w:rsidP="007B77D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1A52CA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6E6C542" w14:textId="77777777" w:rsidR="007B77D7" w:rsidRPr="001846BE" w:rsidRDefault="007B77D7" w:rsidP="007B77D7">
      <w:pPr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846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  <w:r w:rsidRPr="001846B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E2A3F75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 xml:space="preserve">1. Абрамова, И.Е. Идентификация личности билингва по иностранному акценту: монография / И.Е. Абрамова. – 2-е изд., стер. – Москва: Флинта, 2017. – 185 с.: ил. – Режим </w:t>
      </w:r>
      <w:r w:rsidRPr="001846BE">
        <w:rPr>
          <w:rFonts w:ascii="Times New Roman" w:hAnsi="Times New Roman"/>
          <w:sz w:val="24"/>
          <w:szCs w:val="24"/>
        </w:rPr>
        <w:lastRenderedPageBreak/>
        <w:t>доступа: по подписке. – URL: </w:t>
      </w:r>
      <w:hyperlink r:id="rId39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http://biblioclub.ru/index.php?page=book&amp;id=364033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978-5-9765-1495-9. – Текст: электронный.</w:t>
      </w:r>
    </w:p>
    <w:p w14:paraId="25D1341D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2. Багана, Ж. Контактная лингвистика: взаимодействие языков и билингвизм / Ж. Багана, Е.В. </w:t>
      </w:r>
      <w:proofErr w:type="spellStart"/>
      <w:r w:rsidRPr="001846BE">
        <w:rPr>
          <w:rFonts w:ascii="Times New Roman" w:hAnsi="Times New Roman"/>
          <w:sz w:val="24"/>
          <w:szCs w:val="24"/>
        </w:rPr>
        <w:t>Хапилина</w:t>
      </w:r>
      <w:proofErr w:type="spellEnd"/>
      <w:r w:rsidRPr="001846BE">
        <w:rPr>
          <w:rFonts w:ascii="Times New Roman" w:hAnsi="Times New Roman"/>
          <w:sz w:val="24"/>
          <w:szCs w:val="24"/>
        </w:rPr>
        <w:t>. – 2-е изд., стер. – Москва: Флинта, 2016. – 127 с. – Режим доступа: по подписке. – URL: </w:t>
      </w:r>
      <w:hyperlink r:id="rId40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http://biblioclub.ru/index.php?page=book&amp;id=57636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978-5-9765-0958-0. – Текст: электронный.</w:t>
      </w:r>
    </w:p>
    <w:p w14:paraId="65C8F062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1846BE">
        <w:rPr>
          <w:rFonts w:ascii="Times New Roman" w:hAnsi="Times New Roman"/>
          <w:sz w:val="24"/>
          <w:szCs w:val="24"/>
        </w:rPr>
        <w:t>Одегова</w:t>
      </w:r>
      <w:proofErr w:type="spellEnd"/>
      <w:r w:rsidRPr="001846BE">
        <w:rPr>
          <w:rFonts w:ascii="Times New Roman" w:hAnsi="Times New Roman"/>
          <w:sz w:val="24"/>
          <w:szCs w:val="24"/>
        </w:rPr>
        <w:t>, О.В. Глобализация языка и культуры: специфика и место в системе глобальных процессов современности / О.В. </w:t>
      </w:r>
      <w:proofErr w:type="spellStart"/>
      <w:r w:rsidRPr="001846BE">
        <w:rPr>
          <w:rFonts w:ascii="Times New Roman" w:hAnsi="Times New Roman"/>
          <w:sz w:val="24"/>
          <w:szCs w:val="24"/>
        </w:rPr>
        <w:t>Одегова</w:t>
      </w:r>
      <w:proofErr w:type="spellEnd"/>
      <w:r w:rsidRPr="001846BE">
        <w:rPr>
          <w:rFonts w:ascii="Times New Roman" w:hAnsi="Times New Roman"/>
          <w:sz w:val="24"/>
          <w:szCs w:val="24"/>
        </w:rPr>
        <w:t>; науч. ред. Г.И. Петрова; Национальный исследовательский Томский государственный университет. – Томск: Томский государственный университет (ТГУ), 2017. – 168 с.: ил. – Режим доступа: по подписке. – URL: </w:t>
      </w:r>
      <w:hyperlink r:id="rId41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http://biblioclub.ru/index.php?page=book&amp;id=466513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978-5-94621-601-2. – Текст: электронный.</w:t>
      </w:r>
    </w:p>
    <w:p w14:paraId="68BAD41D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BE">
        <w:rPr>
          <w:rFonts w:ascii="Times New Roman" w:hAnsi="Times New Roman"/>
          <w:sz w:val="24"/>
          <w:szCs w:val="24"/>
        </w:rPr>
        <w:t xml:space="preserve">4. Тимофеев, А.В. </w:t>
      </w:r>
      <w:proofErr w:type="spellStart"/>
      <w:r w:rsidRPr="001846BE">
        <w:rPr>
          <w:rFonts w:ascii="Times New Roman" w:hAnsi="Times New Roman"/>
          <w:sz w:val="24"/>
          <w:szCs w:val="24"/>
        </w:rPr>
        <w:t>Билингвальная</w:t>
      </w:r>
      <w:proofErr w:type="spellEnd"/>
      <w:r w:rsidRPr="001846BE">
        <w:rPr>
          <w:rFonts w:ascii="Times New Roman" w:hAnsi="Times New Roman"/>
          <w:sz w:val="24"/>
          <w:szCs w:val="24"/>
        </w:rPr>
        <w:t xml:space="preserve"> модель профессиональной подготовки будущего учителя иностранного языка: монография / А.В. Тимофеев, А.А. </w:t>
      </w:r>
      <w:proofErr w:type="spellStart"/>
      <w:r w:rsidRPr="001846BE">
        <w:rPr>
          <w:rFonts w:ascii="Times New Roman" w:hAnsi="Times New Roman"/>
          <w:sz w:val="24"/>
          <w:szCs w:val="24"/>
        </w:rPr>
        <w:t>Ворожбитова</w:t>
      </w:r>
      <w:proofErr w:type="spellEnd"/>
      <w:r w:rsidRPr="001846BE">
        <w:rPr>
          <w:rFonts w:ascii="Times New Roman" w:hAnsi="Times New Roman"/>
          <w:sz w:val="24"/>
          <w:szCs w:val="24"/>
        </w:rPr>
        <w:t>. – 2-е изд., стер. – Москва: Флинта, 2014. – 129 с.: ил., табл., схем. – Режим доступа: по подписке. – URL: </w:t>
      </w:r>
      <w:hyperlink r:id="rId42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http://biblioclub.ru/index.php?page=book&amp;id=375480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978-5-9765-1875-9. – Текст: электронный.</w:t>
      </w:r>
    </w:p>
    <w:p w14:paraId="626847AE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592D4AC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1846BE">
        <w:rPr>
          <w:rFonts w:ascii="Times New Roman" w:hAnsi="Times New Roman"/>
          <w:sz w:val="24"/>
          <w:szCs w:val="24"/>
        </w:rPr>
        <w:t>Абрамова, И.Е. Овладение произносительной нормой иностранного языка вне естественной языковой среды: монография / И.Е. Абрамова. – 2-е изд., стер. – Москва: Флинта, 2017. – 222 с.: ил. – Режим доступа: по подписке. – URL: </w:t>
      </w:r>
      <w:hyperlink r:id="rId43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http://biblioclub.ru/index.php?page=book&amp;id=364034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978-5-9765-1494-2. – Текст: электронный.</w:t>
      </w:r>
    </w:p>
    <w:p w14:paraId="7CF5AAFD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1846BE">
        <w:rPr>
          <w:rFonts w:ascii="Times New Roman" w:hAnsi="Times New Roman"/>
          <w:sz w:val="24"/>
          <w:szCs w:val="24"/>
        </w:rPr>
        <w:t>Беляева, Л.Н. Сетевые лингвистические технологии: монография / Л.Н. Беляева, О.Н. Камшилова, К.Р. Пиотровская; Российский государственный педагогический университет имени А. И. Герцена. – Санкт-Петербург: Российский государственный педагогический университет им. А.И. Герцена (РГПУ), 2019. – 112 с.: ил., табл., схем. – Режим доступа: по подписке. – URL: </w:t>
      </w:r>
      <w:hyperlink r:id="rId44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http://biblioclub.ru/index.php?page=book&amp;id=577480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978-5-8064-2101-5. – Текст: электронный.</w:t>
      </w:r>
    </w:p>
    <w:p w14:paraId="77ADAA50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1846BE">
        <w:rPr>
          <w:rFonts w:ascii="Times New Roman" w:hAnsi="Times New Roman"/>
          <w:sz w:val="24"/>
          <w:szCs w:val="24"/>
        </w:rPr>
        <w:t>Богданов, С.И. Языковые переписи и мониторинги как инструмент национальной и языковой политики: монография / С.И. Богданов, М.А. </w:t>
      </w:r>
      <w:proofErr w:type="spellStart"/>
      <w:r w:rsidRPr="001846BE">
        <w:rPr>
          <w:rFonts w:ascii="Times New Roman" w:hAnsi="Times New Roman"/>
          <w:sz w:val="24"/>
          <w:szCs w:val="24"/>
        </w:rPr>
        <w:t>Марусенко</w:t>
      </w:r>
      <w:proofErr w:type="spellEnd"/>
      <w:r w:rsidRPr="001846BE">
        <w:rPr>
          <w:rFonts w:ascii="Times New Roman" w:hAnsi="Times New Roman"/>
          <w:sz w:val="24"/>
          <w:szCs w:val="24"/>
        </w:rPr>
        <w:t>, Н.М. </w:t>
      </w:r>
      <w:proofErr w:type="spellStart"/>
      <w:r w:rsidRPr="001846BE">
        <w:rPr>
          <w:rFonts w:ascii="Times New Roman" w:hAnsi="Times New Roman"/>
          <w:sz w:val="24"/>
          <w:szCs w:val="24"/>
        </w:rPr>
        <w:t>Марусенко</w:t>
      </w:r>
      <w:proofErr w:type="spellEnd"/>
      <w:r w:rsidRPr="001846BE">
        <w:rPr>
          <w:rFonts w:ascii="Times New Roman" w:hAnsi="Times New Roman"/>
          <w:sz w:val="24"/>
          <w:szCs w:val="24"/>
        </w:rPr>
        <w:t>; Российский государственный педагогический университет имени А. И. Герцена. – Санкт-Петербург: Российский государственный педагогический университет им. А.И. Герцена (РГПУ), 2020. – 344 с.: табл. – Режим доступа: по подписке. – URL: </w:t>
      </w:r>
      <w:hyperlink r:id="rId45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http://biblioclub.ru/index.php?page=book&amp;id=578025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978-5-8064-2756-5. – Текст: электронный.</w:t>
      </w:r>
    </w:p>
    <w:p w14:paraId="5C6BA962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1846BE">
        <w:rPr>
          <w:rFonts w:ascii="Times New Roman" w:hAnsi="Times New Roman"/>
          <w:sz w:val="24"/>
          <w:szCs w:val="24"/>
        </w:rPr>
        <w:t>Падучева, Е.В. Эгоцентрические единицы языка: монография / Е.В. Падучева. – 2-е изд. – Москва: Языки славянской культуры (ЯСК), 2019. – 442 с. – (</w:t>
      </w:r>
      <w:proofErr w:type="spellStart"/>
      <w:r w:rsidRPr="001846BE">
        <w:rPr>
          <w:rFonts w:ascii="Times New Roman" w:hAnsi="Times New Roman"/>
          <w:sz w:val="24"/>
          <w:szCs w:val="24"/>
        </w:rPr>
        <w:t>Studia</w:t>
      </w:r>
      <w:proofErr w:type="spellEnd"/>
      <w:r w:rsidRPr="0018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46BE">
        <w:rPr>
          <w:rFonts w:ascii="Times New Roman" w:hAnsi="Times New Roman"/>
          <w:sz w:val="24"/>
          <w:szCs w:val="24"/>
        </w:rPr>
        <w:t>philologica</w:t>
      </w:r>
      <w:proofErr w:type="spellEnd"/>
      <w:r w:rsidRPr="001846BE">
        <w:rPr>
          <w:rFonts w:ascii="Times New Roman" w:hAnsi="Times New Roman"/>
          <w:sz w:val="24"/>
          <w:szCs w:val="24"/>
        </w:rPr>
        <w:t>). – Режим доступа: по подписке. – URL: </w:t>
      </w:r>
      <w:hyperlink r:id="rId46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http://biblioclub.ru/index.php?page=book&amp;id=562238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29.04.2020).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978-5-907117-23-5. – Текст: электронный.</w:t>
      </w:r>
    </w:p>
    <w:p w14:paraId="294E0B37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r w:rsidRPr="001846BE">
        <w:rPr>
          <w:rFonts w:ascii="Times New Roman" w:hAnsi="Times New Roman"/>
          <w:sz w:val="24"/>
          <w:szCs w:val="24"/>
        </w:rPr>
        <w:t>Виноградов, В.А. Статьи по общему языкознанию, компаративистике, типологии: сборник научных трудов / В.А. Виноградов; сост. и ред. К.Г. Красухин; Российская Академия Наук, Институт языкознания. – 2-е изд. – Москва: Языки славянской культуры (ЯСК), 2019. – 546 с.: ил. – Режим доступа: по подписке. – URL: </w:t>
      </w:r>
      <w:hyperlink r:id="rId47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http://biblioclub.ru/index.php?page=book&amp;id=562327</w:t>
        </w:r>
      </w:hyperlink>
      <w:r w:rsidRPr="001846BE">
        <w:rPr>
          <w:rFonts w:ascii="Times New Roman" w:hAnsi="Times New Roman"/>
          <w:sz w:val="24"/>
          <w:szCs w:val="24"/>
        </w:rPr>
        <w:t xml:space="preserve"> (дата обращения: 29.04.2020).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</w:rPr>
        <w:t>. в кн. – ISBN 987-5-907117-46-4. – Текст: электронный.</w:t>
      </w:r>
    </w:p>
    <w:p w14:paraId="32110510" w14:textId="77777777" w:rsidR="007B77D7" w:rsidRPr="001846BE" w:rsidRDefault="007B77D7" w:rsidP="007B77D7">
      <w:pPr>
        <w:numPr>
          <w:ilvl w:val="0"/>
          <w:numId w:val="30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de-DE"/>
        </w:rPr>
      </w:pPr>
      <w:proofErr w:type="spellStart"/>
      <w:r w:rsidRPr="001846BE">
        <w:rPr>
          <w:rFonts w:ascii="Times New Roman" w:hAnsi="Times New Roman"/>
          <w:sz w:val="24"/>
          <w:szCs w:val="24"/>
        </w:rPr>
        <w:lastRenderedPageBreak/>
        <w:t>Ходжагельдыев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1846BE">
        <w:rPr>
          <w:rFonts w:ascii="Times New Roman" w:hAnsi="Times New Roman"/>
          <w:sz w:val="24"/>
          <w:szCs w:val="24"/>
        </w:rPr>
        <w:t>Б</w:t>
      </w:r>
      <w:r w:rsidRPr="001846BE">
        <w:rPr>
          <w:rFonts w:ascii="Times New Roman" w:hAnsi="Times New Roman"/>
          <w:sz w:val="24"/>
          <w:szCs w:val="24"/>
          <w:lang w:val="de-DE"/>
        </w:rPr>
        <w:t>.</w:t>
      </w:r>
      <w:r w:rsidRPr="001846BE">
        <w:rPr>
          <w:rFonts w:ascii="Times New Roman" w:hAnsi="Times New Roman"/>
          <w:sz w:val="24"/>
          <w:szCs w:val="24"/>
        </w:rPr>
        <w:t>Д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. </w:t>
      </w:r>
      <w:r w:rsidRPr="001846BE">
        <w:rPr>
          <w:rFonts w:ascii="Times New Roman" w:hAnsi="Times New Roman"/>
          <w:sz w:val="24"/>
          <w:szCs w:val="24"/>
        </w:rPr>
        <w:t>Русский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с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английским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привкусом</w:t>
      </w:r>
      <w:r w:rsidRPr="001846BE">
        <w:rPr>
          <w:rFonts w:ascii="Times New Roman" w:hAnsi="Times New Roman"/>
          <w:sz w:val="24"/>
          <w:szCs w:val="24"/>
          <w:lang w:val="de-DE"/>
        </w:rPr>
        <w:t>=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Russian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with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 English 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Flavour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: </w:t>
      </w:r>
      <w:r w:rsidRPr="001846BE">
        <w:rPr>
          <w:rFonts w:ascii="Times New Roman" w:hAnsi="Times New Roman"/>
          <w:sz w:val="24"/>
          <w:szCs w:val="24"/>
        </w:rPr>
        <w:t>развитие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русского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языка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в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эпоху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глобализации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: [16+] / </w:t>
      </w:r>
      <w:r w:rsidRPr="001846BE">
        <w:rPr>
          <w:rFonts w:ascii="Times New Roman" w:hAnsi="Times New Roman"/>
          <w:sz w:val="24"/>
          <w:szCs w:val="24"/>
        </w:rPr>
        <w:t>Б</w:t>
      </w:r>
      <w:r w:rsidRPr="001846BE">
        <w:rPr>
          <w:rFonts w:ascii="Times New Roman" w:hAnsi="Times New Roman"/>
          <w:sz w:val="24"/>
          <w:szCs w:val="24"/>
          <w:lang w:val="de-DE"/>
        </w:rPr>
        <w:t>.</w:t>
      </w:r>
      <w:r w:rsidRPr="001846BE">
        <w:rPr>
          <w:rFonts w:ascii="Times New Roman" w:hAnsi="Times New Roman"/>
          <w:sz w:val="24"/>
          <w:szCs w:val="24"/>
        </w:rPr>
        <w:t>Д</w:t>
      </w:r>
      <w:r w:rsidRPr="001846BE">
        <w:rPr>
          <w:rFonts w:ascii="Times New Roman" w:hAnsi="Times New Roman"/>
          <w:sz w:val="24"/>
          <w:szCs w:val="24"/>
          <w:lang w:val="de-DE"/>
        </w:rPr>
        <w:t>. </w:t>
      </w:r>
      <w:proofErr w:type="spellStart"/>
      <w:r w:rsidRPr="001846BE">
        <w:rPr>
          <w:rFonts w:ascii="Times New Roman" w:hAnsi="Times New Roman"/>
          <w:sz w:val="24"/>
          <w:szCs w:val="24"/>
        </w:rPr>
        <w:t>Ходжагельдыев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1846BE">
        <w:rPr>
          <w:rFonts w:ascii="Times New Roman" w:hAnsi="Times New Roman"/>
          <w:sz w:val="24"/>
          <w:szCs w:val="24"/>
        </w:rPr>
        <w:t>О</w:t>
      </w:r>
      <w:r w:rsidRPr="001846BE">
        <w:rPr>
          <w:rFonts w:ascii="Times New Roman" w:hAnsi="Times New Roman"/>
          <w:sz w:val="24"/>
          <w:szCs w:val="24"/>
          <w:lang w:val="de-DE"/>
        </w:rPr>
        <w:t>.</w:t>
      </w:r>
      <w:r w:rsidRPr="001846BE">
        <w:rPr>
          <w:rFonts w:ascii="Times New Roman" w:hAnsi="Times New Roman"/>
          <w:sz w:val="24"/>
          <w:szCs w:val="24"/>
        </w:rPr>
        <w:t>С</w:t>
      </w:r>
      <w:r w:rsidRPr="001846BE">
        <w:rPr>
          <w:rFonts w:ascii="Times New Roman" w:hAnsi="Times New Roman"/>
          <w:sz w:val="24"/>
          <w:szCs w:val="24"/>
          <w:lang w:val="de-DE"/>
        </w:rPr>
        <w:t>. </w:t>
      </w:r>
      <w:proofErr w:type="spellStart"/>
      <w:r w:rsidRPr="001846BE">
        <w:rPr>
          <w:rFonts w:ascii="Times New Roman" w:hAnsi="Times New Roman"/>
          <w:sz w:val="24"/>
          <w:szCs w:val="24"/>
        </w:rPr>
        <w:t>Шурупова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. – </w:t>
      </w:r>
      <w:r w:rsidRPr="001846BE">
        <w:rPr>
          <w:rFonts w:ascii="Times New Roman" w:hAnsi="Times New Roman"/>
          <w:sz w:val="24"/>
          <w:szCs w:val="24"/>
        </w:rPr>
        <w:t>Москва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>-</w:t>
      </w:r>
      <w:r w:rsidRPr="001846BE">
        <w:rPr>
          <w:rFonts w:ascii="Times New Roman" w:hAnsi="Times New Roman"/>
          <w:sz w:val="24"/>
          <w:szCs w:val="24"/>
        </w:rPr>
        <w:t>Глобус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, 2017. – 348 </w:t>
      </w:r>
      <w:r w:rsidRPr="001846BE">
        <w:rPr>
          <w:rFonts w:ascii="Times New Roman" w:hAnsi="Times New Roman"/>
          <w:sz w:val="24"/>
          <w:szCs w:val="24"/>
        </w:rPr>
        <w:t>с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.: </w:t>
      </w:r>
      <w:proofErr w:type="spellStart"/>
      <w:r w:rsidRPr="001846BE">
        <w:rPr>
          <w:rFonts w:ascii="Times New Roman" w:hAnsi="Times New Roman"/>
          <w:sz w:val="24"/>
          <w:szCs w:val="24"/>
        </w:rPr>
        <w:t>табл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., </w:t>
      </w:r>
      <w:r w:rsidRPr="001846BE">
        <w:rPr>
          <w:rFonts w:ascii="Times New Roman" w:hAnsi="Times New Roman"/>
          <w:sz w:val="24"/>
          <w:szCs w:val="24"/>
        </w:rPr>
        <w:t>граф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., </w:t>
      </w:r>
      <w:r w:rsidRPr="001846BE">
        <w:rPr>
          <w:rFonts w:ascii="Times New Roman" w:hAnsi="Times New Roman"/>
          <w:sz w:val="24"/>
          <w:szCs w:val="24"/>
        </w:rPr>
        <w:t>ил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. – </w:t>
      </w:r>
      <w:r w:rsidRPr="001846BE">
        <w:rPr>
          <w:rFonts w:ascii="Times New Roman" w:hAnsi="Times New Roman"/>
          <w:sz w:val="24"/>
          <w:szCs w:val="24"/>
        </w:rPr>
        <w:t>Режим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доступа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: </w:t>
      </w:r>
      <w:r w:rsidRPr="001846BE">
        <w:rPr>
          <w:rFonts w:ascii="Times New Roman" w:hAnsi="Times New Roman"/>
          <w:sz w:val="24"/>
          <w:szCs w:val="24"/>
        </w:rPr>
        <w:t>по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подписке</w:t>
      </w:r>
      <w:r w:rsidRPr="001846BE">
        <w:rPr>
          <w:rFonts w:ascii="Times New Roman" w:hAnsi="Times New Roman"/>
          <w:sz w:val="24"/>
          <w:szCs w:val="24"/>
          <w:lang w:val="de-DE"/>
        </w:rPr>
        <w:t>. – URL: </w:t>
      </w:r>
      <w:hyperlink r:id="rId48" w:history="1">
        <w:r w:rsidRPr="001846BE">
          <w:rPr>
            <w:rFonts w:ascii="Times New Roman" w:hAnsi="Times New Roman"/>
            <w:color w:val="0000FF"/>
            <w:sz w:val="24"/>
            <w:szCs w:val="24"/>
            <w:u w:val="single"/>
            <w:lang w:val="de-DE"/>
          </w:rPr>
          <w:t>http://biblioclub.ru/index.php?page=book&amp;id=498963</w:t>
        </w:r>
      </w:hyperlink>
      <w:r w:rsidRPr="001846BE">
        <w:rPr>
          <w:rFonts w:ascii="Times New Roman" w:hAnsi="Times New Roman"/>
          <w:sz w:val="24"/>
          <w:szCs w:val="24"/>
          <w:lang w:val="de-DE"/>
        </w:rPr>
        <w:t> (</w:t>
      </w:r>
      <w:r w:rsidRPr="001846BE">
        <w:rPr>
          <w:rFonts w:ascii="Times New Roman" w:hAnsi="Times New Roman"/>
          <w:sz w:val="24"/>
          <w:szCs w:val="24"/>
        </w:rPr>
        <w:t>дата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846BE">
        <w:rPr>
          <w:rFonts w:ascii="Times New Roman" w:hAnsi="Times New Roman"/>
          <w:sz w:val="24"/>
          <w:szCs w:val="24"/>
        </w:rPr>
        <w:t>обращения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: 30.05.2020). – </w:t>
      </w:r>
      <w:proofErr w:type="spellStart"/>
      <w:r w:rsidRPr="001846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.: </w:t>
      </w:r>
      <w:r w:rsidRPr="001846BE">
        <w:rPr>
          <w:rFonts w:ascii="Times New Roman" w:hAnsi="Times New Roman"/>
          <w:sz w:val="24"/>
          <w:szCs w:val="24"/>
        </w:rPr>
        <w:t>с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. 313-325. – ISBN 978-5-9500227-6-0. – DOI 10.18334/9785950022760. – </w:t>
      </w:r>
      <w:r w:rsidRPr="001846BE">
        <w:rPr>
          <w:rFonts w:ascii="Times New Roman" w:hAnsi="Times New Roman"/>
          <w:sz w:val="24"/>
          <w:szCs w:val="24"/>
        </w:rPr>
        <w:t>Текст</w:t>
      </w:r>
      <w:r w:rsidRPr="001846BE">
        <w:rPr>
          <w:rFonts w:ascii="Times New Roman" w:hAnsi="Times New Roman"/>
          <w:sz w:val="24"/>
          <w:szCs w:val="24"/>
          <w:lang w:val="de-DE"/>
        </w:rPr>
        <w:t xml:space="preserve">: </w:t>
      </w:r>
      <w:r w:rsidRPr="001846BE">
        <w:rPr>
          <w:rFonts w:ascii="Times New Roman" w:hAnsi="Times New Roman"/>
          <w:sz w:val="24"/>
          <w:szCs w:val="24"/>
        </w:rPr>
        <w:t>электронный</w:t>
      </w:r>
      <w:r w:rsidRPr="001846BE">
        <w:rPr>
          <w:rFonts w:ascii="Times New Roman" w:hAnsi="Times New Roman"/>
          <w:sz w:val="24"/>
          <w:szCs w:val="24"/>
          <w:lang w:val="de-DE"/>
        </w:rPr>
        <w:t>.</w:t>
      </w:r>
    </w:p>
    <w:p w14:paraId="51FC069C" w14:textId="77777777" w:rsidR="007B77D7" w:rsidRPr="001846BE" w:rsidRDefault="007B77D7" w:rsidP="007B77D7">
      <w:p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  <w:lang w:val="de-DE"/>
        </w:rPr>
      </w:pPr>
    </w:p>
    <w:p w14:paraId="4C9679AB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3C67DA5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846BE">
        <w:rPr>
          <w:rFonts w:ascii="Times New Roman" w:hAnsi="Times New Roman"/>
          <w:sz w:val="24"/>
          <w:szCs w:val="24"/>
          <w:lang w:val="en-US"/>
        </w:rPr>
        <w:t>1. Murphy, R. English Grammar in Use: A self-study reference and practice book for intermediate students / R. Murphy. – 4</w:t>
      </w:r>
      <w:r w:rsidRPr="001846BE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Pr="001846BE">
        <w:rPr>
          <w:rFonts w:ascii="Times New Roman" w:hAnsi="Times New Roman"/>
          <w:sz w:val="24"/>
          <w:szCs w:val="24"/>
          <w:lang w:val="en-US"/>
        </w:rPr>
        <w:t xml:space="preserve"> edition. – Cambridge University Press, 2015. – 392p.</w:t>
      </w:r>
    </w:p>
    <w:p w14:paraId="30CF0BB1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846BE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1846BE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1846BE">
        <w:rPr>
          <w:rFonts w:ascii="Times New Roman" w:hAnsi="Times New Roman"/>
          <w:sz w:val="24"/>
          <w:szCs w:val="24"/>
          <w:lang w:val="en-US"/>
        </w:rPr>
        <w:t xml:space="preserve"> C., Latham-Koenig Ch.</w:t>
      </w:r>
      <w:proofErr w:type="gramStart"/>
      <w:r w:rsidRPr="001846BE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1846BE">
        <w:rPr>
          <w:rFonts w:ascii="Times New Roman" w:hAnsi="Times New Roman"/>
          <w:sz w:val="24"/>
          <w:szCs w:val="24"/>
          <w:lang w:val="en-US"/>
        </w:rPr>
        <w:t>Seligson</w:t>
      </w:r>
      <w:proofErr w:type="spellEnd"/>
      <w:proofErr w:type="gramEnd"/>
      <w:r w:rsidRPr="001846BE">
        <w:rPr>
          <w:rFonts w:ascii="Times New Roman" w:hAnsi="Times New Roman"/>
          <w:sz w:val="24"/>
          <w:szCs w:val="24"/>
          <w:lang w:val="en-US"/>
        </w:rPr>
        <w:t xml:space="preserve"> P. New English File. Pre-Intermediate Student’s Book. – Oxford University Press, 2012. </w:t>
      </w:r>
    </w:p>
    <w:p w14:paraId="12005C98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846BE">
        <w:rPr>
          <w:rFonts w:ascii="Times New Roman" w:hAnsi="Times New Roman"/>
          <w:sz w:val="24"/>
          <w:szCs w:val="24"/>
          <w:lang w:val="de-DE"/>
        </w:rPr>
        <w:t xml:space="preserve">3. 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Oxenden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 C.</w:t>
      </w:r>
      <w:proofErr w:type="gramStart"/>
      <w:r w:rsidRPr="001846BE">
        <w:rPr>
          <w:rFonts w:ascii="Times New Roman" w:hAnsi="Times New Roman"/>
          <w:sz w:val="24"/>
          <w:szCs w:val="24"/>
          <w:lang w:val="de-DE"/>
        </w:rPr>
        <w:t>,  Latham</w:t>
      </w:r>
      <w:proofErr w:type="gramEnd"/>
      <w:r w:rsidRPr="001846BE">
        <w:rPr>
          <w:rFonts w:ascii="Times New Roman" w:hAnsi="Times New Roman"/>
          <w:sz w:val="24"/>
          <w:szCs w:val="24"/>
          <w:lang w:val="de-DE"/>
        </w:rPr>
        <w:t>-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Koenig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., </w:t>
      </w:r>
      <w:proofErr w:type="spellStart"/>
      <w:r w:rsidRPr="001846BE">
        <w:rPr>
          <w:rFonts w:ascii="Times New Roman" w:hAnsi="Times New Roman"/>
          <w:sz w:val="24"/>
          <w:szCs w:val="24"/>
          <w:lang w:val="de-DE"/>
        </w:rPr>
        <w:t>Seligson</w:t>
      </w:r>
      <w:proofErr w:type="spellEnd"/>
      <w:r w:rsidRPr="001846BE">
        <w:rPr>
          <w:rFonts w:ascii="Times New Roman" w:hAnsi="Times New Roman"/>
          <w:sz w:val="24"/>
          <w:szCs w:val="24"/>
          <w:lang w:val="de-DE"/>
        </w:rPr>
        <w:t xml:space="preserve"> P.. </w:t>
      </w:r>
      <w:r w:rsidRPr="001846BE">
        <w:rPr>
          <w:rFonts w:ascii="Times New Roman" w:hAnsi="Times New Roman"/>
          <w:sz w:val="24"/>
          <w:szCs w:val="24"/>
          <w:lang w:val="en-US"/>
        </w:rPr>
        <w:t xml:space="preserve">New English File. Pre-Intermediate Workbook. – Oxford University Press, 2012. </w:t>
      </w:r>
    </w:p>
    <w:p w14:paraId="32ECFE26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846BE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Pr="001846BE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1846BE">
        <w:rPr>
          <w:rFonts w:ascii="Times New Roman" w:hAnsi="Times New Roman"/>
          <w:sz w:val="24"/>
          <w:szCs w:val="24"/>
          <w:lang w:val="en-US"/>
        </w:rPr>
        <w:t xml:space="preserve"> C.</w:t>
      </w:r>
      <w:proofErr w:type="gramStart"/>
      <w:r w:rsidRPr="001846BE">
        <w:rPr>
          <w:rFonts w:ascii="Times New Roman" w:hAnsi="Times New Roman"/>
          <w:sz w:val="24"/>
          <w:szCs w:val="24"/>
          <w:lang w:val="en-US"/>
        </w:rPr>
        <w:t>,  Latham</w:t>
      </w:r>
      <w:proofErr w:type="gramEnd"/>
      <w:r w:rsidRPr="001846BE">
        <w:rPr>
          <w:rFonts w:ascii="Times New Roman" w:hAnsi="Times New Roman"/>
          <w:sz w:val="24"/>
          <w:szCs w:val="24"/>
          <w:lang w:val="en-US"/>
        </w:rPr>
        <w:t>-Koenig Ch.,  English File 3rd Edition Intermediate: Student’s Book. – Oxford University Press, 2013.</w:t>
      </w:r>
    </w:p>
    <w:p w14:paraId="48DEC3DB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846BE">
        <w:rPr>
          <w:rFonts w:ascii="Times New Roman" w:hAnsi="Times New Roman"/>
          <w:sz w:val="24"/>
          <w:szCs w:val="24"/>
          <w:lang w:val="en-US"/>
        </w:rPr>
        <w:t xml:space="preserve">5. </w:t>
      </w:r>
      <w:proofErr w:type="spellStart"/>
      <w:r w:rsidRPr="001846BE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1846BE">
        <w:rPr>
          <w:rFonts w:ascii="Times New Roman" w:hAnsi="Times New Roman"/>
          <w:sz w:val="24"/>
          <w:szCs w:val="24"/>
          <w:lang w:val="en-US"/>
        </w:rPr>
        <w:t xml:space="preserve"> C.</w:t>
      </w:r>
      <w:proofErr w:type="gramStart"/>
      <w:r w:rsidRPr="001846BE">
        <w:rPr>
          <w:rFonts w:ascii="Times New Roman" w:hAnsi="Times New Roman"/>
          <w:sz w:val="24"/>
          <w:szCs w:val="24"/>
          <w:lang w:val="en-US"/>
        </w:rPr>
        <w:t>,  Latham</w:t>
      </w:r>
      <w:proofErr w:type="gramEnd"/>
      <w:r w:rsidRPr="001846BE">
        <w:rPr>
          <w:rFonts w:ascii="Times New Roman" w:hAnsi="Times New Roman"/>
          <w:sz w:val="24"/>
          <w:szCs w:val="24"/>
          <w:lang w:val="en-US"/>
        </w:rPr>
        <w:t>-Koenig Ch.,  English File 3rd Edition Intermediate: Workbook. – Oxford University Press, 2013.</w:t>
      </w:r>
    </w:p>
    <w:p w14:paraId="250C9069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  <w:lang w:val="en-US"/>
        </w:rPr>
        <w:t xml:space="preserve">6.  L.G. Alexander. Right word. Wrong word. Words and structures confused and misused by learners of </w:t>
      </w:r>
      <w:proofErr w:type="gramStart"/>
      <w:r w:rsidRPr="001846BE">
        <w:rPr>
          <w:rFonts w:ascii="Times New Roman" w:hAnsi="Times New Roman"/>
          <w:sz w:val="24"/>
          <w:szCs w:val="24"/>
          <w:lang w:val="en-US"/>
        </w:rPr>
        <w:t>English.-</w:t>
      </w:r>
      <w:proofErr w:type="gramEnd"/>
      <w:r w:rsidRPr="001846BE">
        <w:rPr>
          <w:rFonts w:ascii="Times New Roman" w:hAnsi="Times New Roman"/>
          <w:sz w:val="24"/>
          <w:szCs w:val="24"/>
          <w:lang w:val="en-US"/>
        </w:rPr>
        <w:t xml:space="preserve"> Longman</w:t>
      </w:r>
      <w:r w:rsidRPr="001846BE">
        <w:rPr>
          <w:rFonts w:ascii="Times New Roman" w:hAnsi="Times New Roman"/>
          <w:sz w:val="24"/>
          <w:szCs w:val="24"/>
        </w:rPr>
        <w:t xml:space="preserve"> </w:t>
      </w:r>
      <w:r w:rsidRPr="001846BE">
        <w:rPr>
          <w:rFonts w:ascii="Times New Roman" w:hAnsi="Times New Roman"/>
          <w:sz w:val="24"/>
          <w:szCs w:val="24"/>
          <w:lang w:val="en-US"/>
        </w:rPr>
        <w:t>group</w:t>
      </w:r>
      <w:r w:rsidRPr="001846BE">
        <w:rPr>
          <w:rFonts w:ascii="Times New Roman" w:hAnsi="Times New Roman"/>
          <w:sz w:val="24"/>
          <w:szCs w:val="24"/>
        </w:rPr>
        <w:t xml:space="preserve"> </w:t>
      </w:r>
      <w:r w:rsidRPr="001846BE">
        <w:rPr>
          <w:rFonts w:ascii="Times New Roman" w:hAnsi="Times New Roman"/>
          <w:sz w:val="24"/>
          <w:szCs w:val="24"/>
          <w:lang w:val="en-US"/>
        </w:rPr>
        <w:t>UK</w:t>
      </w:r>
      <w:r w:rsidRPr="001846BE">
        <w:rPr>
          <w:rFonts w:ascii="Times New Roman" w:hAnsi="Times New Roman"/>
          <w:sz w:val="24"/>
          <w:szCs w:val="24"/>
        </w:rPr>
        <w:t xml:space="preserve"> </w:t>
      </w:r>
      <w:r w:rsidRPr="001846BE">
        <w:rPr>
          <w:rFonts w:ascii="Times New Roman" w:hAnsi="Times New Roman"/>
          <w:sz w:val="24"/>
          <w:szCs w:val="24"/>
          <w:lang w:val="en-US"/>
        </w:rPr>
        <w:t>limited</w:t>
      </w:r>
      <w:r w:rsidRPr="001846BE">
        <w:rPr>
          <w:rFonts w:ascii="Times New Roman" w:hAnsi="Times New Roman"/>
          <w:sz w:val="24"/>
          <w:szCs w:val="24"/>
        </w:rPr>
        <w:t>, 2003.</w:t>
      </w:r>
    </w:p>
    <w:p w14:paraId="6E0CDC8A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E759683" w14:textId="77777777" w:rsidR="007B77D7" w:rsidRPr="001846BE" w:rsidRDefault="007B77D7" w:rsidP="007B7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01C0D84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Научная электронная библиотека (</w:t>
      </w:r>
      <w:hyperlink r:id="rId49">
        <w:r w:rsidRPr="001846BE">
          <w:rPr>
            <w:rFonts w:ascii="Times New Roman" w:hAnsi="Times New Roman"/>
            <w:bCs/>
            <w:color w:val="0000FF"/>
            <w:spacing w:val="-2"/>
            <w:sz w:val="24"/>
            <w:szCs w:val="24"/>
            <w:u w:val="single"/>
          </w:rPr>
          <w:t>http://elibrary.ru/</w:t>
        </w:r>
      </w:hyperlink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)</w:t>
      </w:r>
    </w:p>
    <w:p w14:paraId="4F3F200C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Кембриджский словарь английского языка (</w:t>
      </w:r>
      <w:hyperlink r:id="rId50">
        <w:r w:rsidRPr="001846BE">
          <w:rPr>
            <w:rFonts w:ascii="Times New Roman" w:hAnsi="Times New Roman"/>
            <w:bCs/>
            <w:color w:val="0000FF"/>
            <w:spacing w:val="-2"/>
            <w:sz w:val="24"/>
            <w:szCs w:val="24"/>
            <w:u w:val="single"/>
          </w:rPr>
          <w:t>http://dictionary.cambridge.org/</w:t>
        </w:r>
      </w:hyperlink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)</w:t>
      </w:r>
    </w:p>
    <w:p w14:paraId="43BD54D0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Оксфордский словарь английского языка (</w:t>
      </w:r>
      <w:hyperlink r:id="rId51">
        <w:r w:rsidRPr="001846BE">
          <w:rPr>
            <w:rFonts w:ascii="Times New Roman" w:hAnsi="Times New Roman"/>
            <w:bCs/>
            <w:color w:val="0000FF"/>
            <w:spacing w:val="-2"/>
            <w:sz w:val="24"/>
            <w:szCs w:val="24"/>
            <w:u w:val="single"/>
          </w:rPr>
          <w:t>http://oxforddictionaries.com/</w:t>
        </w:r>
      </w:hyperlink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)</w:t>
      </w:r>
    </w:p>
    <w:p w14:paraId="516B795E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52" w:history="1">
        <w:r w:rsidRPr="001846BE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http://philology.ru/</w:t>
        </w:r>
      </w:hyperlink>
    </w:p>
    <w:p w14:paraId="231BE1C5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Словари иностранных языков онлайн (</w:t>
      </w:r>
      <w:hyperlink r:id="rId53">
        <w:r w:rsidRPr="001846BE">
          <w:rPr>
            <w:rFonts w:ascii="Times New Roman" w:hAnsi="Times New Roman"/>
            <w:bCs/>
            <w:color w:val="0000FF"/>
            <w:spacing w:val="-2"/>
            <w:sz w:val="24"/>
            <w:szCs w:val="24"/>
            <w:u w:val="single"/>
          </w:rPr>
          <w:t>http://lingvopro.abbyyonline.com/ru</w:t>
        </w:r>
      </w:hyperlink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, </w:t>
      </w:r>
      <w:hyperlink r:id="rId54">
        <w:r w:rsidRPr="001846BE">
          <w:rPr>
            <w:rFonts w:ascii="Times New Roman" w:hAnsi="Times New Roman"/>
            <w:bCs/>
            <w:color w:val="0000FF"/>
            <w:spacing w:val="-2"/>
            <w:sz w:val="24"/>
            <w:szCs w:val="24"/>
            <w:u w:val="single"/>
          </w:rPr>
          <w:t>http://www.multitran.ru/</w:t>
        </w:r>
      </w:hyperlink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)</w:t>
      </w:r>
    </w:p>
    <w:p w14:paraId="7FB0F524" w14:textId="77777777" w:rsidR="007B77D7" w:rsidRPr="001846BE" w:rsidRDefault="007B77D7" w:rsidP="007B77D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Мининского</w:t>
      </w:r>
      <w:proofErr w:type="spellEnd"/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</w:t>
      </w:r>
      <w:proofErr w:type="gramStart"/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>университета  (</w:t>
      </w:r>
      <w:proofErr w:type="gramEnd"/>
      <w:r w:rsidRPr="001846BE">
        <w:rPr>
          <w:rFonts w:ascii="Times New Roman" w:hAnsi="Times New Roman"/>
          <w:bCs/>
          <w:color w:val="0000FF"/>
          <w:spacing w:val="-2"/>
          <w:sz w:val="24"/>
          <w:szCs w:val="24"/>
          <w:u w:val="single"/>
        </w:rPr>
        <w:fldChar w:fldCharType="begin"/>
      </w:r>
      <w:r w:rsidRPr="001846BE">
        <w:rPr>
          <w:rFonts w:ascii="Times New Roman" w:hAnsi="Times New Roman"/>
          <w:bCs/>
          <w:color w:val="0000FF"/>
          <w:spacing w:val="-2"/>
          <w:sz w:val="24"/>
          <w:szCs w:val="24"/>
          <w:u w:val="single"/>
        </w:rPr>
        <w:instrText xml:space="preserve"> HYPERLINK "http://ya.mininuniver.ru/" \h </w:instrText>
      </w:r>
      <w:r w:rsidRPr="001846BE">
        <w:rPr>
          <w:rFonts w:ascii="Times New Roman" w:hAnsi="Times New Roman"/>
          <w:bCs/>
          <w:color w:val="0000FF"/>
          <w:spacing w:val="-2"/>
          <w:sz w:val="24"/>
          <w:szCs w:val="24"/>
          <w:u w:val="single"/>
        </w:rPr>
        <w:fldChar w:fldCharType="separate"/>
      </w:r>
      <w:r w:rsidRPr="001846BE">
        <w:rPr>
          <w:rFonts w:ascii="Times New Roman" w:hAnsi="Times New Roman"/>
          <w:bCs/>
          <w:color w:val="0000FF"/>
          <w:spacing w:val="-2"/>
          <w:sz w:val="24"/>
          <w:szCs w:val="24"/>
          <w:u w:val="single"/>
        </w:rPr>
        <w:t>http://ya.mininuniver.ru/</w:t>
      </w:r>
      <w:r w:rsidRPr="001846BE">
        <w:rPr>
          <w:rFonts w:ascii="Times New Roman" w:hAnsi="Times New Roman"/>
          <w:bCs/>
          <w:color w:val="0000FF"/>
          <w:spacing w:val="-2"/>
          <w:sz w:val="24"/>
          <w:szCs w:val="24"/>
          <w:u w:val="single"/>
        </w:rPr>
        <w:fldChar w:fldCharType="end"/>
      </w:r>
      <w:r w:rsidRPr="001846BE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)</w:t>
      </w:r>
    </w:p>
    <w:p w14:paraId="42B95738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53E3F9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C5D9F20" w14:textId="77777777" w:rsidR="007B77D7" w:rsidRPr="001846BE" w:rsidRDefault="007B77D7" w:rsidP="007B77D7">
      <w:pPr>
        <w:spacing w:after="0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EAE5607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274EB8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C03AC34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3F22C0B" w14:textId="77777777" w:rsidR="007B77D7" w:rsidRPr="001846BE" w:rsidRDefault="007B77D7" w:rsidP="007B77D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14:paraId="3C908414" w14:textId="77777777" w:rsidR="007B77D7" w:rsidRPr="001846BE" w:rsidRDefault="007B77D7" w:rsidP="007B77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46BE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0F27C431" w14:textId="77777777" w:rsidR="007B77D7" w:rsidRPr="001846BE" w:rsidRDefault="007B77D7" w:rsidP="007B77D7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39E45E0" w14:textId="77777777" w:rsidR="007B77D7" w:rsidRPr="001846BE" w:rsidRDefault="007B77D7" w:rsidP="007B77D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B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EB4D15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Научная электронная библиотека (</w:t>
      </w:r>
      <w:hyperlink r:id="rId55">
        <w:r w:rsidRPr="001846BE">
          <w:rPr>
            <w:rFonts w:ascii="Times New Roman" w:eastAsiaTheme="minorHAnsi" w:hAnsi="Times New Roman"/>
            <w:bCs/>
            <w:color w:val="0000FF"/>
            <w:spacing w:val="-2"/>
            <w:sz w:val="24"/>
            <w:szCs w:val="24"/>
            <w:u w:val="single"/>
          </w:rPr>
          <w:t>http://elibrary.ru/</w:t>
        </w:r>
      </w:hyperlink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)</w:t>
      </w:r>
    </w:p>
    <w:p w14:paraId="02F90D01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Кембриджский словарь английского языка (</w:t>
      </w:r>
      <w:hyperlink r:id="rId56">
        <w:r w:rsidRPr="001846BE">
          <w:rPr>
            <w:rFonts w:ascii="Times New Roman" w:eastAsiaTheme="minorHAnsi" w:hAnsi="Times New Roman"/>
            <w:bCs/>
            <w:color w:val="0000FF"/>
            <w:spacing w:val="-2"/>
            <w:sz w:val="24"/>
            <w:szCs w:val="24"/>
            <w:u w:val="single"/>
          </w:rPr>
          <w:t>http://dictionary.cambridge.org/</w:t>
        </w:r>
      </w:hyperlink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)</w:t>
      </w:r>
    </w:p>
    <w:p w14:paraId="277481D5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Оксфордский словарь английского языка (</w:t>
      </w:r>
      <w:hyperlink r:id="rId57">
        <w:r w:rsidRPr="001846BE">
          <w:rPr>
            <w:rFonts w:ascii="Times New Roman" w:eastAsiaTheme="minorHAnsi" w:hAnsi="Times New Roman"/>
            <w:bCs/>
            <w:color w:val="0000FF"/>
            <w:spacing w:val="-2"/>
            <w:sz w:val="24"/>
            <w:szCs w:val="24"/>
            <w:u w:val="single"/>
          </w:rPr>
          <w:t>http://oxforddictionaries.com/</w:t>
        </w:r>
      </w:hyperlink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)</w:t>
      </w:r>
    </w:p>
    <w:p w14:paraId="3BA59123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филологический портал: </w:t>
      </w:r>
      <w:hyperlink r:id="rId58" w:history="1">
        <w:r w:rsidRPr="001846BE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http://philology.ru/</w:t>
        </w:r>
      </w:hyperlink>
    </w:p>
    <w:p w14:paraId="59BDC481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Словари иностранных языков онлайн (</w:t>
      </w:r>
      <w:hyperlink r:id="rId59">
        <w:r w:rsidRPr="001846BE">
          <w:rPr>
            <w:rFonts w:ascii="Times New Roman" w:eastAsiaTheme="minorHAnsi" w:hAnsi="Times New Roman"/>
            <w:bCs/>
            <w:color w:val="0000FF"/>
            <w:spacing w:val="-2"/>
            <w:sz w:val="24"/>
            <w:szCs w:val="24"/>
            <w:u w:val="single"/>
          </w:rPr>
          <w:t>http://lingvopro.abbyyonline.com/ru</w:t>
        </w:r>
      </w:hyperlink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 xml:space="preserve">, </w:t>
      </w:r>
      <w:hyperlink r:id="rId60">
        <w:r w:rsidRPr="001846BE">
          <w:rPr>
            <w:rFonts w:ascii="Times New Roman" w:eastAsiaTheme="minorHAnsi" w:hAnsi="Times New Roman"/>
            <w:bCs/>
            <w:color w:val="0000FF"/>
            <w:spacing w:val="-2"/>
            <w:sz w:val="24"/>
            <w:szCs w:val="24"/>
            <w:u w:val="single"/>
          </w:rPr>
          <w:t>http://www.multitran.ru/</w:t>
        </w:r>
      </w:hyperlink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 xml:space="preserve"> )</w:t>
      </w:r>
    </w:p>
    <w:p w14:paraId="60286C11" w14:textId="77777777" w:rsidR="007B77D7" w:rsidRPr="001846BE" w:rsidRDefault="007B77D7" w:rsidP="007B77D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</w:pP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Мининского</w:t>
      </w:r>
      <w:proofErr w:type="spellEnd"/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 xml:space="preserve"> </w:t>
      </w:r>
      <w:proofErr w:type="gramStart"/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>университета  (</w:t>
      </w:r>
      <w:proofErr w:type="gramEnd"/>
      <w:r w:rsidRPr="001846BE">
        <w:rPr>
          <w:rFonts w:ascii="Times New Roman" w:eastAsiaTheme="minorHAnsi" w:hAnsi="Times New Roman"/>
          <w:bCs/>
          <w:color w:val="0000FF"/>
          <w:spacing w:val="-2"/>
          <w:sz w:val="24"/>
          <w:szCs w:val="24"/>
          <w:u w:val="single"/>
        </w:rPr>
        <w:fldChar w:fldCharType="begin"/>
      </w:r>
      <w:r w:rsidRPr="001846BE">
        <w:rPr>
          <w:rFonts w:ascii="Times New Roman" w:eastAsiaTheme="minorHAnsi" w:hAnsi="Times New Roman"/>
          <w:bCs/>
          <w:color w:val="0000FF"/>
          <w:spacing w:val="-2"/>
          <w:sz w:val="24"/>
          <w:szCs w:val="24"/>
          <w:u w:val="single"/>
        </w:rPr>
        <w:instrText xml:space="preserve"> HYPERLINK "http://ya.mininuniver.ru/" \h </w:instrText>
      </w:r>
      <w:r w:rsidRPr="001846BE">
        <w:rPr>
          <w:rFonts w:ascii="Times New Roman" w:eastAsiaTheme="minorHAnsi" w:hAnsi="Times New Roman"/>
          <w:bCs/>
          <w:color w:val="0000FF"/>
          <w:spacing w:val="-2"/>
          <w:sz w:val="24"/>
          <w:szCs w:val="24"/>
          <w:u w:val="single"/>
        </w:rPr>
        <w:fldChar w:fldCharType="separate"/>
      </w:r>
      <w:r w:rsidRPr="001846BE">
        <w:rPr>
          <w:rFonts w:ascii="Times New Roman" w:eastAsiaTheme="minorHAnsi" w:hAnsi="Times New Roman"/>
          <w:bCs/>
          <w:color w:val="0000FF"/>
          <w:spacing w:val="-2"/>
          <w:sz w:val="24"/>
          <w:szCs w:val="24"/>
          <w:u w:val="single"/>
        </w:rPr>
        <w:t>http://ya.mininuniver.ru/</w:t>
      </w:r>
      <w:r w:rsidRPr="001846BE">
        <w:rPr>
          <w:rFonts w:ascii="Times New Roman" w:eastAsiaTheme="minorHAnsi" w:hAnsi="Times New Roman"/>
          <w:bCs/>
          <w:color w:val="0000FF"/>
          <w:spacing w:val="-2"/>
          <w:sz w:val="24"/>
          <w:szCs w:val="24"/>
          <w:u w:val="single"/>
        </w:rPr>
        <w:fldChar w:fldCharType="end"/>
      </w:r>
      <w:r w:rsidRPr="001846BE">
        <w:rPr>
          <w:rFonts w:ascii="Times New Roman" w:eastAsiaTheme="minorHAnsi" w:hAnsi="Times New Roman"/>
          <w:bCs/>
          <w:color w:val="000000"/>
          <w:spacing w:val="-2"/>
          <w:sz w:val="24"/>
          <w:szCs w:val="24"/>
        </w:rPr>
        <w:t xml:space="preserve"> )</w:t>
      </w:r>
    </w:p>
    <w:p w14:paraId="70D88E75" w14:textId="77777777" w:rsidR="007B77D7" w:rsidRPr="001846BE" w:rsidRDefault="007B77D7" w:rsidP="007B77D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8B1EBD" w14:textId="33B69558" w:rsidR="006D7B72" w:rsidRPr="006D7B72" w:rsidRDefault="006D7B72" w:rsidP="006D7B72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6C6B88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6C6B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0A1192D0" w14:textId="0053BD20" w:rsidR="0078217F" w:rsidRDefault="0078217F" w:rsidP="0078217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«Словообразование английского языка»</w:t>
      </w:r>
    </w:p>
    <w:p w14:paraId="4FA684AC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423C9E5D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>
        <w:rPr>
          <w:rFonts w:ascii="Times New Roman" w:hAnsi="Times New Roman"/>
          <w:sz w:val="24"/>
          <w:szCs w:val="24"/>
        </w:rPr>
        <w:t>Словообразование английского языка</w:t>
      </w:r>
      <w:r>
        <w:rPr>
          <w:rFonts w:ascii="Times New Roman" w:hAnsi="Times New Roman"/>
          <w:sz w:val="24"/>
          <w:szCs w:val="24"/>
          <w:highlight w:val="white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ОПОП,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2A94347F" w14:textId="35D8FE28" w:rsidR="0078217F" w:rsidRDefault="0078217F" w:rsidP="0078217F">
      <w:pPr>
        <w:pStyle w:val="Style13"/>
        <w:spacing w:line="360" w:lineRule="auto"/>
        <w:ind w:firstLine="533"/>
        <w:rPr>
          <w:lang w:val="ru-RU"/>
        </w:rPr>
      </w:pPr>
      <w:r w:rsidRPr="00277FB7">
        <w:rPr>
          <w:highlight w:val="white"/>
          <w:lang w:val="ru-RU"/>
        </w:rPr>
        <w:t xml:space="preserve">Данная Программа рассчитана на курс обучения английскому языку общей трудоемкостью 2 зачётных (кредитных) единицы </w:t>
      </w:r>
      <w:r w:rsidRPr="00277FB7">
        <w:rPr>
          <w:lang w:val="ru-RU"/>
        </w:rPr>
        <w:t xml:space="preserve">(72 </w:t>
      </w:r>
      <w:r w:rsidRPr="00277FB7">
        <w:rPr>
          <w:highlight w:val="white"/>
          <w:lang w:val="ru-RU"/>
        </w:rPr>
        <w:t xml:space="preserve">академических часа: </w:t>
      </w:r>
      <w:r w:rsidRPr="0078217F">
        <w:rPr>
          <w:highlight w:val="white"/>
          <w:lang w:val="ru-RU"/>
        </w:rPr>
        <w:t>36</w:t>
      </w:r>
      <w:r>
        <w:rPr>
          <w:highlight w:val="white"/>
          <w:lang w:val="ru-RU"/>
        </w:rPr>
        <w:t xml:space="preserve"> часов контактной работы,</w:t>
      </w:r>
      <w:r w:rsidRPr="0078217F">
        <w:rPr>
          <w:lang w:val="ru-RU"/>
        </w:rPr>
        <w:t xml:space="preserve"> </w:t>
      </w:r>
      <w:r>
        <w:rPr>
          <w:lang w:val="ru-RU"/>
        </w:rPr>
        <w:t>30</w:t>
      </w:r>
      <w:r w:rsidRPr="00277FB7">
        <w:rPr>
          <w:lang w:val="ru-RU"/>
        </w:rPr>
        <w:t xml:space="preserve"> </w:t>
      </w:r>
      <w:r>
        <w:rPr>
          <w:highlight w:val="white"/>
          <w:lang w:val="ru-RU"/>
        </w:rPr>
        <w:t>часов</w:t>
      </w:r>
      <w:r w:rsidRPr="00277FB7">
        <w:rPr>
          <w:highlight w:val="white"/>
          <w:lang w:val="ru-RU"/>
        </w:rPr>
        <w:t xml:space="preserve"> самостоятельной работы, </w:t>
      </w:r>
      <w:r>
        <w:rPr>
          <w:highlight w:val="white"/>
          <w:lang w:val="ru-RU"/>
        </w:rPr>
        <w:t>6 часов</w:t>
      </w:r>
      <w:r w:rsidRPr="00277FB7">
        <w:rPr>
          <w:highlight w:val="white"/>
          <w:lang w:val="ru-RU"/>
        </w:rPr>
        <w:t xml:space="preserve"> контроль). </w:t>
      </w:r>
    </w:p>
    <w:p w14:paraId="12AEB665" w14:textId="77777777" w:rsidR="0078217F" w:rsidRDefault="0078217F" w:rsidP="0078217F">
      <w:pPr>
        <w:pStyle w:val="Style13"/>
        <w:spacing w:line="360" w:lineRule="auto"/>
        <w:ind w:firstLine="533"/>
        <w:rPr>
          <w:rStyle w:val="FontStyle56"/>
          <w:rFonts w:eastAsia="Calibri"/>
          <w:lang w:val="ru-RU"/>
        </w:rPr>
      </w:pPr>
      <w:r>
        <w:rPr>
          <w:shd w:val="clear" w:color="auto" w:fill="FFFFFF"/>
          <w:lang w:val="ru-RU"/>
        </w:rPr>
        <w:t>Специфика данного курса заключается, с одной стороны, в том, что он является теоретической базой для практического овладения словарным составом языка и служит повышению его качества, а с другой, - опирается на знания студентов, полученные на занятиях по практическому курсу английского языка. Преподавание курса словообразования связано с другими дисциплинами: «Введение в языкознание», «Теоретическая грамматика», «Теория перевода», «Стилистика» и опирается на их содержание.</w:t>
      </w:r>
      <w:r>
        <w:rPr>
          <w:highlight w:val="white"/>
          <w:lang w:val="ru-RU"/>
        </w:rPr>
        <w:t xml:space="preserve"> </w:t>
      </w:r>
      <w:r>
        <w:rPr>
          <w:rStyle w:val="FontStyle56"/>
          <w:rFonts w:eastAsia="Calibri"/>
          <w:lang w:val="ru-RU"/>
        </w:rPr>
        <w:t>Целью изучения дисциплины является овладение студентами знаний о лексикологии как лингвистической дисциплине, лингвистических единицах и способах словообразования.</w:t>
      </w:r>
    </w:p>
    <w:p w14:paraId="5397F464" w14:textId="77777777" w:rsidR="0078217F" w:rsidRDefault="0078217F" w:rsidP="0078217F">
      <w:pPr>
        <w:pStyle w:val="Style13"/>
        <w:spacing w:line="360" w:lineRule="auto"/>
        <w:rPr>
          <w:rStyle w:val="FontStyle56"/>
          <w:rFonts w:eastAsia="Calibri"/>
          <w:lang w:val="ru-RU"/>
        </w:rPr>
      </w:pPr>
      <w:r>
        <w:rPr>
          <w:rStyle w:val="FontStyle56"/>
          <w:rFonts w:eastAsia="Calibri"/>
          <w:lang w:val="ru-RU"/>
        </w:rPr>
        <w:t>Основными задачами дисциплины являются изучение предмета и задач лексикологии, слова как основной единицы языка, его состава, фразеологических единиц, принципов их классификации, путях их образования, а также главных и второстепенных способов словообразования.</w:t>
      </w:r>
    </w:p>
    <w:p w14:paraId="078786E9" w14:textId="77777777" w:rsidR="0078217F" w:rsidRPr="0060296F" w:rsidRDefault="0078217F" w:rsidP="0078217F">
      <w:pPr>
        <w:pStyle w:val="Style13"/>
        <w:spacing w:line="360" w:lineRule="auto"/>
        <w:ind w:firstLine="523"/>
        <w:rPr>
          <w:lang w:val="ru-RU"/>
        </w:rPr>
      </w:pPr>
      <w:r>
        <w:rPr>
          <w:rStyle w:val="FontStyle56"/>
          <w:rFonts w:eastAsia="Calibri"/>
          <w:lang w:val="ru-RU"/>
        </w:rPr>
        <w:lastRenderedPageBreak/>
        <w:t xml:space="preserve">В результате усвоения дисциплины студент должен иметь целостное представление о главных и второстепенных способах словообразования, иметь практические навыки анализа слова по составу. </w:t>
      </w:r>
    </w:p>
    <w:p w14:paraId="754F3F4E" w14:textId="77777777" w:rsidR="0078217F" w:rsidRPr="00B076B9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76B9">
        <w:rPr>
          <w:rFonts w:ascii="Times New Roman" w:hAnsi="Times New Roman"/>
          <w:sz w:val="26"/>
          <w:szCs w:val="26"/>
          <w:highlight w:val="white"/>
        </w:rPr>
        <w:t xml:space="preserve">Целевая группа данного курса - студенты бакалавриата, владеющие средней коммуникативной компетенцией первого иностранного языка на уровне B1-B2 по признанной  общеевропейской шкале компетенций.  </w:t>
      </w:r>
    </w:p>
    <w:p w14:paraId="7C3C890C" w14:textId="77777777" w:rsidR="0078217F" w:rsidRDefault="0078217F" w:rsidP="0078217F">
      <w:pPr>
        <w:widowControl w:val="0"/>
        <w:suppressAutoHyphens/>
        <w:spacing w:after="0" w:line="360" w:lineRule="auto"/>
        <w:ind w:left="540" w:firstLine="709"/>
        <w:jc w:val="both"/>
        <w:rPr>
          <w:rFonts w:ascii="Times New Roman" w:hAnsi="Times New Roman"/>
          <w:sz w:val="24"/>
          <w:szCs w:val="24"/>
        </w:rPr>
      </w:pPr>
    </w:p>
    <w:p w14:paraId="396278FC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11C83D7B" w14:textId="39E61450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«Словообразование английского языка» является дисциплиной по выбору модуля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Коммуникативный курс английского языка</w:t>
      </w:r>
      <w:r>
        <w:rPr>
          <w:rFonts w:ascii="Times New Roman" w:hAnsi="Times New Roman"/>
          <w:sz w:val="24"/>
          <w:szCs w:val="24"/>
          <w:highlight w:val="white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9EB5AAB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023ACB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Цели и задачи</w:t>
      </w:r>
    </w:p>
    <w:p w14:paraId="2196746F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дисциплины – создать условия для формирования знаний основных теоретических положений словообразования в области английского языка. </w:t>
      </w:r>
    </w:p>
    <w:p w14:paraId="23FD9560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Задача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дисциплины:</w:t>
      </w:r>
    </w:p>
    <w:p w14:paraId="52584F8D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ознакомить студентов с общей характеристикой современного состояния словарного состава английского языка, со специфическими его особенностями и структурными моделями, входящих в него слов, </w:t>
      </w:r>
    </w:p>
    <w:p w14:paraId="4EF30F39" w14:textId="1A930C23" w:rsidR="0078217F" w:rsidRDefault="0078217F" w:rsidP="001846BE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- сформировать навык анализа продуктивных и непродуктивных типов и средств словообразования, системного характера английской лексики и т.д.</w:t>
      </w:r>
    </w:p>
    <w:p w14:paraId="5D9BD1DA" w14:textId="77777777" w:rsidR="0078217F" w:rsidRPr="00D420E2" w:rsidRDefault="0078217F" w:rsidP="0078217F">
      <w:pPr>
        <w:pStyle w:val="a4"/>
        <w:widowControl w:val="0"/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420E2">
        <w:rPr>
          <w:rFonts w:ascii="Times New Roman" w:hAnsi="Times New Roman"/>
          <w:b/>
          <w:sz w:val="24"/>
          <w:szCs w:val="24"/>
        </w:rPr>
        <w:t>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51"/>
        <w:gridCol w:w="2418"/>
        <w:gridCol w:w="1515"/>
        <w:gridCol w:w="1908"/>
        <w:gridCol w:w="1255"/>
        <w:gridCol w:w="1842"/>
      </w:tblGrid>
      <w:tr w:rsidR="0078217F" w:rsidRPr="00C50CB8" w14:paraId="0895B9BD" w14:textId="77777777" w:rsidTr="0078217F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E715C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FB61B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A01E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8ABF4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B974B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BFC92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217F" w:rsidRPr="00C50CB8" w14:paraId="6125B6C1" w14:textId="77777777" w:rsidTr="0078217F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33AD5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0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4FFE7" w14:textId="77777777" w:rsidR="0078217F" w:rsidRPr="009073BB" w:rsidRDefault="0078217F" w:rsidP="0078217F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образования;</w:t>
            </w:r>
          </w:p>
          <w:p w14:paraId="1B0A2AF2" w14:textId="77777777" w:rsidR="0078217F" w:rsidRPr="00C50CB8" w:rsidRDefault="0078217F" w:rsidP="007821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3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 руководить учебно-исследовательской деятельностью обучающихся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E3A36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</w:t>
            </w:r>
            <w:r w:rsidRPr="00C50CB8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50CB8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C2194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использовать систематизированные теоретические и практические знания для постановки и решения исследовательских задач в области образования; 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90FD43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4.6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0CCA8" w14:textId="77777777" w:rsidR="0078217F" w:rsidRPr="00C50CB8" w:rsidRDefault="0078217F" w:rsidP="0078217F">
            <w:pPr>
              <w:widowControl w:val="0"/>
              <w:suppressAutoHyphens/>
              <w:spacing w:after="0" w:line="240" w:lineRule="auto"/>
              <w:ind w:right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(сообщение)</w:t>
            </w:r>
          </w:p>
          <w:p w14:paraId="47C8104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EE0FC13" w14:textId="77777777" w:rsidR="0078217F" w:rsidRDefault="0078217F" w:rsidP="0078217F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3ECA17" w14:textId="1401B21A" w:rsidR="006D7B72" w:rsidRPr="006D7B72" w:rsidRDefault="0078217F" w:rsidP="006D7B72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Содержание дисциплин</w:t>
      </w:r>
      <w:r w:rsidR="006D7B72">
        <w:rPr>
          <w:rFonts w:ascii="Times New Roman" w:hAnsi="Times New Roman"/>
          <w:b/>
          <w:sz w:val="24"/>
          <w:szCs w:val="24"/>
        </w:rPr>
        <w:t>ы</w:t>
      </w:r>
    </w:p>
    <w:p w14:paraId="084FDC40" w14:textId="6448EA2F" w:rsidR="0078217F" w:rsidRPr="00C75C3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5.1. </w:t>
      </w:r>
      <w:r w:rsidRPr="004110E7">
        <w:rPr>
          <w:rFonts w:ascii="Times New Roman" w:hAnsi="Times New Roman"/>
          <w:i/>
          <w:sz w:val="24"/>
          <w:szCs w:val="24"/>
        </w:rPr>
        <w:t>Тематический план</w:t>
      </w:r>
    </w:p>
    <w:tbl>
      <w:tblPr>
        <w:tblW w:w="9923" w:type="dxa"/>
        <w:tblInd w:w="-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4"/>
        <w:gridCol w:w="992"/>
        <w:gridCol w:w="1134"/>
        <w:gridCol w:w="1134"/>
        <w:gridCol w:w="992"/>
        <w:gridCol w:w="1137"/>
      </w:tblGrid>
      <w:tr w:rsidR="0078217F" w:rsidRPr="00E31379" w14:paraId="0EB9178E" w14:textId="77777777" w:rsidTr="006D7B72"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130A7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i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479B7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ind w:right="60" w:firstLine="7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E55D7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01CAD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  <w:highlight w:val="white"/>
              </w:rPr>
              <w:t>Всего часов по дисциплине</w:t>
            </w:r>
          </w:p>
        </w:tc>
      </w:tr>
      <w:tr w:rsidR="0078217F" w:rsidRPr="00E31379" w14:paraId="1161EAD1" w14:textId="77777777" w:rsidTr="006D7B72"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5C0E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DD6B23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406D7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  <w:highlight w:val="white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39DF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230F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8217F" w:rsidRPr="00E31379" w14:paraId="3C01D848" w14:textId="77777777" w:rsidTr="006D7B72"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0AD8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F0625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B6EB7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sz w:val="24"/>
                <w:szCs w:val="24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41F0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DC3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7923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8217F" w:rsidRPr="00E31379" w14:paraId="39DED46A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30E36" w14:textId="77777777" w:rsidR="0078217F" w:rsidRPr="0089562A" w:rsidRDefault="0078217F" w:rsidP="0078217F">
            <w:pPr>
              <w:pStyle w:val="Style16"/>
              <w:spacing w:line="240" w:lineRule="auto"/>
              <w:jc w:val="both"/>
              <w:rPr>
                <w:b/>
                <w:highlight w:val="yellow"/>
                <w:lang w:val="ru-RU"/>
              </w:rPr>
            </w:pPr>
            <w:r w:rsidRPr="0089562A">
              <w:rPr>
                <w:rStyle w:val="FontStyle56"/>
                <w:rFonts w:eastAsia="Calibri"/>
                <w:b/>
                <w:sz w:val="24"/>
                <w:szCs w:val="24"/>
                <w:lang w:val="ru-RU"/>
              </w:rPr>
              <w:t>Раздел 1. Лексические единицы как разновидность лингвистических единиц, их онтологические и функциональные характеристики.</w:t>
            </w:r>
            <w:r w:rsidRPr="0089562A">
              <w:rPr>
                <w:rStyle w:val="FontStyle5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4FA92" w14:textId="02D0B0F3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D7B6B" w14:textId="698A4F35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4A38B" w14:textId="41459E77" w:rsidR="0078217F" w:rsidRPr="009B1F43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2E603" w14:textId="29AF3E22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8217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EC4C1" w14:textId="1938E358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78217F" w:rsidRPr="00E31379" w14:paraId="10AF8FF3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7B81B" w14:textId="77777777" w:rsidR="0078217F" w:rsidRPr="0089562A" w:rsidRDefault="0078217F" w:rsidP="0078217F">
            <w:pPr>
              <w:pStyle w:val="Style13"/>
              <w:spacing w:line="240" w:lineRule="auto"/>
              <w:ind w:firstLine="0"/>
              <w:jc w:val="left"/>
              <w:rPr>
                <w:rStyle w:val="FontStyle56"/>
                <w:rFonts w:eastAsia="Calibri"/>
                <w:sz w:val="24"/>
                <w:szCs w:val="24"/>
                <w:lang w:val="ru-RU"/>
              </w:rPr>
            </w:pPr>
            <w:r w:rsidRPr="0089562A">
              <w:rPr>
                <w:rStyle w:val="FontStyle56"/>
                <w:rFonts w:eastAsia="Calibri"/>
                <w:sz w:val="24"/>
                <w:szCs w:val="24"/>
                <w:lang w:val="ru-RU"/>
              </w:rPr>
              <w:t>Тема 1.1 Лексикология как лингвистическая дисциплина. Предмет и задачи лексикологии.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EB63B" w14:textId="54DF979D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1C7C8" w14:textId="772BDC87" w:rsidR="0078217F" w:rsidRPr="00AA5E14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A0F09" w14:textId="26DD216F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F9BC4" w14:textId="72C9BC2F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7A3B0" w14:textId="1C2175A2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217F" w:rsidRPr="00E31379" w14:paraId="181AD6D2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21E2A" w14:textId="2C047835" w:rsidR="0078217F" w:rsidRPr="0089562A" w:rsidRDefault="0078217F" w:rsidP="0078217F">
            <w:pPr>
              <w:pStyle w:val="Style13"/>
              <w:spacing w:line="240" w:lineRule="auto"/>
              <w:ind w:firstLine="0"/>
              <w:rPr>
                <w:rStyle w:val="FontStyle56"/>
                <w:rFonts w:eastAsia="Calibri"/>
                <w:sz w:val="24"/>
                <w:szCs w:val="24"/>
                <w:lang w:val="ru-RU"/>
              </w:rPr>
            </w:pPr>
            <w:r w:rsidRPr="0089562A">
              <w:rPr>
                <w:rStyle w:val="FontStyle56"/>
                <w:rFonts w:eastAsia="Calibri"/>
                <w:sz w:val="24"/>
                <w:szCs w:val="24"/>
                <w:lang w:val="ru-RU"/>
              </w:rPr>
              <w:t xml:space="preserve">Тема 1.2 Слово как основная единица языка. Морфема как непосредственно составляющий структурный элемент состава слова. Структурные типы слов (основ): простые, производные, сложные, </w:t>
            </w:r>
            <w:r w:rsidR="006D7B72" w:rsidRPr="0089562A">
              <w:rPr>
                <w:rStyle w:val="FontStyle56"/>
                <w:rFonts w:eastAsia="Calibri"/>
                <w:sz w:val="24"/>
                <w:szCs w:val="24"/>
                <w:lang w:val="ru-RU"/>
              </w:rPr>
              <w:t>сложнопроизводные</w:t>
            </w:r>
            <w:r w:rsidRPr="0089562A">
              <w:rPr>
                <w:rStyle w:val="FontStyle56"/>
                <w:rFonts w:eastAsia="Calibri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C16A3" w14:textId="3F6B327E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D3BD6" w14:textId="7B47F352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D6BAA" w14:textId="0C586FE0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83A50" w14:textId="77777777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1FBF0" w14:textId="330598F7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217F" w:rsidRPr="00E31379" w14:paraId="0E9473AF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FE558" w14:textId="77777777" w:rsidR="0078217F" w:rsidRPr="0089562A" w:rsidRDefault="0078217F" w:rsidP="0078217F">
            <w:pPr>
              <w:pStyle w:val="Style13"/>
              <w:spacing w:line="240" w:lineRule="auto"/>
              <w:ind w:firstLine="0"/>
              <w:jc w:val="left"/>
              <w:rPr>
                <w:rStyle w:val="FontStyle56"/>
                <w:rFonts w:eastAsia="Calibri"/>
                <w:sz w:val="24"/>
                <w:szCs w:val="24"/>
                <w:lang w:val="ru-RU"/>
              </w:rPr>
            </w:pPr>
            <w:r w:rsidRPr="0089562A">
              <w:rPr>
                <w:rStyle w:val="FontStyle56"/>
                <w:rFonts w:eastAsia="Calibri"/>
                <w:sz w:val="24"/>
                <w:szCs w:val="24"/>
                <w:lang w:val="ru-RU"/>
              </w:rPr>
              <w:t>Тема 1.3 Номинативные биномы (полиномы). Словосочетания.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E3D81" w14:textId="6739D873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A6438" w14:textId="6A84D8F2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3709E" w14:textId="37C8A1F8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420AF" w14:textId="3DCDA094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6B7C1" w14:textId="004ED126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217F" w:rsidRPr="00E31379" w14:paraId="4F61B8D2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6AAC2" w14:textId="77777777" w:rsidR="0078217F" w:rsidRPr="0089562A" w:rsidRDefault="0078217F" w:rsidP="0078217F">
            <w:pPr>
              <w:pStyle w:val="Style13"/>
              <w:spacing w:line="240" w:lineRule="auto"/>
              <w:ind w:firstLine="0"/>
              <w:rPr>
                <w:rStyle w:val="FontStyle56"/>
                <w:rFonts w:eastAsia="Calibri"/>
                <w:b/>
                <w:sz w:val="24"/>
                <w:szCs w:val="24"/>
                <w:lang w:val="ru-RU"/>
              </w:rPr>
            </w:pPr>
            <w:r w:rsidRPr="0089562A">
              <w:rPr>
                <w:rStyle w:val="FontStyle56"/>
                <w:rFonts w:eastAsia="Calibri"/>
                <w:b/>
                <w:sz w:val="24"/>
                <w:szCs w:val="24"/>
                <w:lang w:val="ru-RU"/>
              </w:rPr>
              <w:t>Раздел 2. Структура слова и способы словообразования. Основные слово</w:t>
            </w:r>
          </w:p>
          <w:p w14:paraId="1671B86F" w14:textId="77777777" w:rsidR="0078217F" w:rsidRPr="0089562A" w:rsidRDefault="0078217F" w:rsidP="0078217F">
            <w:pPr>
              <w:pStyle w:val="Style13"/>
              <w:spacing w:line="240" w:lineRule="auto"/>
              <w:ind w:firstLine="0"/>
              <w:rPr>
                <w:b/>
                <w:lang w:val="ru-RU"/>
              </w:rPr>
            </w:pPr>
            <w:r w:rsidRPr="0089562A">
              <w:rPr>
                <w:rStyle w:val="FontStyle56"/>
                <w:rFonts w:eastAsia="Calibri"/>
                <w:b/>
                <w:sz w:val="24"/>
                <w:szCs w:val="24"/>
                <w:lang w:val="ru-RU"/>
              </w:rPr>
              <w:t>образовательные модели современного английского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D39CA" w14:textId="566BA88D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ECE74" w14:textId="44DAE9EA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30A57" w14:textId="26FA6669" w:rsidR="0078217F" w:rsidRPr="009B1F43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0690C" w14:textId="1496140D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8217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AC919" w14:textId="58E4F75C" w:rsidR="0078217F" w:rsidRPr="009B1F43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78217F" w:rsidRPr="00E31379" w14:paraId="5E3648F0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C29FA" w14:textId="77777777" w:rsidR="0078217F" w:rsidRPr="0089562A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highlight w:val="yellow"/>
              </w:rPr>
            </w:pPr>
            <w:r w:rsidRPr="0089562A">
              <w:rPr>
                <w:rStyle w:val="FontStyle56"/>
                <w:rFonts w:eastAsiaTheme="minorEastAsia"/>
                <w:sz w:val="24"/>
                <w:szCs w:val="24"/>
              </w:rPr>
              <w:t>Тема 2. 1</w:t>
            </w:r>
            <w:r w:rsidRPr="0089562A">
              <w:rPr>
                <w:rStyle w:val="FontStyle56"/>
                <w:sz w:val="24"/>
                <w:szCs w:val="24"/>
              </w:rPr>
              <w:t xml:space="preserve"> Морфологический анализ слова по составу (по непосредственно-составляющим): корень + аффиксы (приставка, суффикс) + окончание. Разновидности аффиксов (</w:t>
            </w:r>
            <w:proofErr w:type="spellStart"/>
            <w:r w:rsidRPr="0089562A">
              <w:rPr>
                <w:rStyle w:val="FontStyle56"/>
                <w:sz w:val="24"/>
                <w:szCs w:val="24"/>
              </w:rPr>
              <w:t>комплетивы</w:t>
            </w:r>
            <w:proofErr w:type="spellEnd"/>
            <w:r w:rsidRPr="0089562A">
              <w:rPr>
                <w:rStyle w:val="FontStyle56"/>
                <w:sz w:val="24"/>
                <w:szCs w:val="24"/>
              </w:rPr>
              <w:t>), включая нулевой аффикс (конверсия) и минус-аффикс (</w:t>
            </w:r>
            <w:proofErr w:type="spellStart"/>
            <w:r w:rsidRPr="0089562A">
              <w:rPr>
                <w:rStyle w:val="FontStyle56"/>
                <w:sz w:val="24"/>
                <w:szCs w:val="24"/>
              </w:rPr>
              <w:t>сплинтеры</w:t>
            </w:r>
            <w:proofErr w:type="spellEnd"/>
            <w:r w:rsidRPr="0089562A">
              <w:rPr>
                <w:rStyle w:val="FontStyle56"/>
                <w:sz w:val="24"/>
                <w:szCs w:val="24"/>
              </w:rPr>
              <w:t>, обратное словообразование/реверсия).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345EB" w14:textId="77777777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E2A00" w14:textId="1CC44EAE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E35D7" w14:textId="6F379046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44C0D" w14:textId="00D21F1D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66B7B" w14:textId="032DA83F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217F" w:rsidRPr="00E31379" w14:paraId="74A05466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917BF" w14:textId="77777777" w:rsidR="0078217F" w:rsidRPr="0089562A" w:rsidRDefault="0078217F" w:rsidP="0078217F">
            <w:pPr>
              <w:widowControl w:val="0"/>
              <w:suppressAutoHyphens/>
              <w:spacing w:after="0" w:line="240" w:lineRule="auto"/>
              <w:rPr>
                <w:rStyle w:val="FontStyle56"/>
                <w:rFonts w:eastAsiaTheme="minorEastAsia"/>
                <w:b/>
                <w:sz w:val="24"/>
                <w:szCs w:val="24"/>
              </w:rPr>
            </w:pPr>
            <w:r w:rsidRPr="0089562A">
              <w:rPr>
                <w:rStyle w:val="FontStyle56"/>
                <w:rFonts w:eastAsiaTheme="minorEastAsia"/>
                <w:sz w:val="24"/>
                <w:szCs w:val="24"/>
              </w:rPr>
              <w:t>Тема 2.2</w:t>
            </w:r>
            <w:r w:rsidRPr="0089562A">
              <w:rPr>
                <w:rStyle w:val="FontStyle56"/>
                <w:rFonts w:eastAsiaTheme="minorEastAsia"/>
                <w:b/>
                <w:sz w:val="24"/>
                <w:szCs w:val="24"/>
              </w:rPr>
              <w:t xml:space="preserve"> </w:t>
            </w:r>
            <w:r w:rsidRPr="0089562A">
              <w:rPr>
                <w:rStyle w:val="FontStyle56"/>
                <w:sz w:val="24"/>
                <w:szCs w:val="24"/>
              </w:rPr>
              <w:t xml:space="preserve">Основные положения словообразования как одного из подразделов лексикологии. Основные способы словообразования: аффиксация, словосложение, сокращение слов. </w:t>
            </w:r>
            <w:r w:rsidRPr="0089562A">
              <w:rPr>
                <w:rStyle w:val="FontStyle56"/>
                <w:sz w:val="24"/>
                <w:szCs w:val="24"/>
              </w:rPr>
              <w:lastRenderedPageBreak/>
              <w:t>Второстепенные способы словообразования: чередование (перегласовка) звуков / ударения, звукоподражание, бленды. Основы семантической деривации (смыслового переноса).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0DE32" w14:textId="2FC80805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8D58C" w14:textId="70FC0ABA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503E0" w14:textId="41A6CE3B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272B1" w14:textId="5FBE6DEF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6E872" w14:textId="7523F5AA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217F" w:rsidRPr="00E31379" w14:paraId="3CD9CABB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2B7FA" w14:textId="77777777" w:rsidR="0078217F" w:rsidRPr="0089562A" w:rsidRDefault="0078217F" w:rsidP="0078217F">
            <w:pPr>
              <w:widowControl w:val="0"/>
              <w:suppressAutoHyphens/>
              <w:spacing w:after="0" w:line="240" w:lineRule="auto"/>
              <w:rPr>
                <w:rStyle w:val="FontStyle56"/>
                <w:rFonts w:eastAsiaTheme="minorEastAsia"/>
                <w:sz w:val="24"/>
                <w:szCs w:val="24"/>
              </w:rPr>
            </w:pPr>
            <w:r w:rsidRPr="0089562A">
              <w:rPr>
                <w:rStyle w:val="FontStyle56"/>
                <w:rFonts w:eastAsiaTheme="minorEastAsia"/>
                <w:sz w:val="24"/>
                <w:szCs w:val="24"/>
              </w:rPr>
              <w:t>Тема 2.3 Основные положения английской фразеологии. Типы фразеологических единиц.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8D374" w14:textId="2712F09D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4D69D" w14:textId="456408B7" w:rsidR="0078217F" w:rsidRPr="00C50CB8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A3E31" w14:textId="37429091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0D2FE" w14:textId="77777777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B110C" w14:textId="7EB6BBAE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7B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217F" w:rsidRPr="00E31379" w14:paraId="328FE948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4BD1" w14:textId="77777777" w:rsidR="0078217F" w:rsidRPr="00277FB7" w:rsidRDefault="0078217F" w:rsidP="0078217F">
            <w:pPr>
              <w:widowControl w:val="0"/>
              <w:suppressAutoHyphens/>
              <w:spacing w:after="0" w:line="240" w:lineRule="auto"/>
              <w:rPr>
                <w:rStyle w:val="FontStyle56"/>
                <w:rFonts w:eastAsiaTheme="minorEastAsia"/>
                <w:b/>
                <w:sz w:val="24"/>
                <w:szCs w:val="24"/>
              </w:rPr>
            </w:pPr>
            <w:r w:rsidRPr="00277FB7">
              <w:rPr>
                <w:rStyle w:val="FontStyle56"/>
                <w:rFonts w:eastAsiaTheme="minorEastAsia"/>
                <w:b/>
                <w:sz w:val="24"/>
                <w:szCs w:val="24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04945" w14:textId="77777777" w:rsidR="0078217F" w:rsidRPr="00277FB7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7CCAF" w14:textId="77777777" w:rsidR="0078217F" w:rsidRPr="00277FB7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42FA3" w14:textId="77777777" w:rsidR="0078217F" w:rsidRPr="00277FB7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466CB" w14:textId="259CA8DA" w:rsidR="0078217F" w:rsidRPr="00277FB7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846C6" w14:textId="06068612" w:rsidR="0078217F" w:rsidRPr="00277FB7" w:rsidRDefault="006D7B72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8217F" w:rsidRPr="00E31379" w14:paraId="4EE66655" w14:textId="77777777" w:rsidTr="006D7B72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53058" w14:textId="77777777" w:rsidR="0078217F" w:rsidRPr="00E31379" w:rsidRDefault="0078217F" w:rsidP="0078217F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E31379">
              <w:rPr>
                <w:rFonts w:ascii="Times New Roman" w:eastAsiaTheme="minorEastAsia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C7ADC" w14:textId="44EF7BE3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20A10" w14:textId="3270940C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8CDE0" w14:textId="4AA61E93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EB77C" w14:textId="40794F47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1D0DC" w14:textId="77777777" w:rsidR="0078217F" w:rsidRPr="00C50CB8" w:rsidRDefault="0078217F" w:rsidP="0078217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CB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77F0AB15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b/>
          <w:sz w:val="24"/>
          <w:szCs w:val="24"/>
        </w:rPr>
      </w:pPr>
    </w:p>
    <w:p w14:paraId="66E04D85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460AE220" w14:textId="77777777" w:rsidR="0078217F" w:rsidRPr="00D00A26" w:rsidRDefault="0078217F" w:rsidP="0078217F">
      <w:pPr>
        <w:widowControl w:val="0"/>
        <w:suppressAutoHyphens/>
        <w:jc w:val="both"/>
        <w:rPr>
          <w:rFonts w:ascii="Times New Roman" w:hAnsi="Times New Roman"/>
          <w:sz w:val="24"/>
          <w:szCs w:val="24"/>
        </w:rPr>
      </w:pPr>
      <w:r w:rsidRPr="00D00A26">
        <w:rPr>
          <w:rFonts w:ascii="Times New Roman" w:hAnsi="Times New Roman"/>
          <w:sz w:val="24"/>
          <w:szCs w:val="24"/>
        </w:rPr>
        <w:t>При изучении дисциплины «Словообразование английского языка» используются  следующие методы обучения: работа с опорными конспектами, применение метода проблемного обучения (выполнение аналитических заданий); метод дискуссий; проектных технологий; обучение с применением ИКТ.</w:t>
      </w:r>
    </w:p>
    <w:p w14:paraId="2A91B44D" w14:textId="77777777" w:rsidR="0078217F" w:rsidRPr="00C50CB8" w:rsidRDefault="0078217F" w:rsidP="0078217F">
      <w:pPr>
        <w:widowControl w:val="0"/>
        <w:suppressAutoHyphens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0A26">
        <w:t xml:space="preserve"> </w:t>
      </w:r>
      <w:r w:rsidRPr="00C50C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2BEBD2C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i/>
          <w:sz w:val="24"/>
          <w:szCs w:val="24"/>
        </w:rPr>
      </w:pPr>
      <w:r w:rsidRPr="00C50C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C50C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(по дисциплине)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0"/>
        <w:gridCol w:w="1321"/>
        <w:gridCol w:w="1840"/>
        <w:gridCol w:w="1899"/>
        <w:gridCol w:w="687"/>
        <w:gridCol w:w="1701"/>
        <w:gridCol w:w="709"/>
        <w:gridCol w:w="992"/>
      </w:tblGrid>
      <w:tr w:rsidR="0078217F" w:rsidRPr="00C50CB8" w14:paraId="193337D2" w14:textId="77777777" w:rsidTr="0078217F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A6C1A99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4542B7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D25DE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542A91E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5EA250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6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5BCA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3AB4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EEEE27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8217F" w:rsidRPr="00C50CB8" w14:paraId="499FB1C3" w14:textId="77777777" w:rsidTr="0078217F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12B42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15771E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78234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AE997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04ADB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476EC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92FA86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0A1C8C3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8217F" w:rsidRPr="00C50CB8" w14:paraId="2CC4A454" w14:textId="77777777" w:rsidTr="0078217F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736647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75C80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C50CB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0D1488DF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D39BE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115618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0BAC1" w14:textId="77777777" w:rsidR="0078217F" w:rsidRPr="00C50CB8" w:rsidRDefault="0078217F" w:rsidP="0078217F">
            <w:pPr>
              <w:widowControl w:val="0"/>
              <w:suppressAutoHyphens/>
              <w:ind w:right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91E09" w14:textId="77777777" w:rsidR="0078217F" w:rsidRPr="00C50CB8" w:rsidRDefault="0078217F" w:rsidP="0078217F">
            <w:pPr>
              <w:widowControl w:val="0"/>
              <w:suppressAutoHyphens/>
              <w:ind w:right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 (сообщение) </w:t>
            </w:r>
          </w:p>
          <w:p w14:paraId="2CF20149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81058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22,5-35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7DAD2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627A29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F568DC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78217F" w:rsidRPr="00C50CB8" w14:paraId="5E19CFEC" w14:textId="77777777" w:rsidTr="0078217F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0ED48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FB9090" w14:textId="77777777" w:rsidR="0078217F" w:rsidRPr="00C50CB8" w:rsidRDefault="0078217F" w:rsidP="0078217F">
            <w:pPr>
              <w:widowControl w:val="0"/>
              <w:tabs>
                <w:tab w:val="left" w:pos="81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5C0FF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9EAE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65C58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B15211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A63590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61918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78217F" w:rsidRPr="00C50CB8" w14:paraId="4E40B734" w14:textId="77777777" w:rsidTr="0078217F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A7AC3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543F25" w14:textId="77777777" w:rsidR="0078217F" w:rsidRPr="00C50CB8" w:rsidRDefault="0078217F" w:rsidP="0078217F">
            <w:pPr>
              <w:widowControl w:val="0"/>
              <w:tabs>
                <w:tab w:val="left" w:pos="81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719A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0D445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Экзамен: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C2D6A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706E2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9001F8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A82FDC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8217F" w:rsidRPr="00C50CB8" w14:paraId="19E0E615" w14:textId="77777777" w:rsidTr="0078217F">
        <w:trPr>
          <w:trHeight w:val="52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C12D25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DA375" w14:textId="77777777" w:rsidR="0078217F" w:rsidRPr="00C50CB8" w:rsidRDefault="0078217F" w:rsidP="0078217F">
            <w:pPr>
              <w:widowControl w:val="0"/>
              <w:tabs>
                <w:tab w:val="left" w:pos="81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A49020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A068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A0A7F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1513F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66D70D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54B643" w14:textId="77777777" w:rsidR="0078217F" w:rsidRPr="00C50CB8" w:rsidRDefault="0078217F" w:rsidP="007821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0C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3E780E1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14:paraId="43481BFE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4066BA76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61DD5">
        <w:rPr>
          <w:rFonts w:ascii="Times New Roman" w:hAnsi="Times New Roman"/>
          <w:i/>
          <w:sz w:val="24"/>
          <w:szCs w:val="24"/>
        </w:rPr>
        <w:t>7.1. Основная литература</w:t>
      </w:r>
    </w:p>
    <w:p w14:paraId="400C1CE1" w14:textId="530E871F" w:rsidR="0078217F" w:rsidRPr="00C61DD5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</w:pPr>
      <w:r>
        <w:rPr>
          <w:color w:val="000000"/>
        </w:rPr>
        <w:t xml:space="preserve">1.  </w:t>
      </w:r>
      <w:r w:rsidRPr="00E57EEE">
        <w:t>Арнольд, И.В. Лексикология современного английского языка [Электронный ресурс</w:t>
      </w:r>
      <w:r w:rsidR="006D7B72" w:rsidRPr="00E57EEE">
        <w:t>]:</w:t>
      </w:r>
      <w:r w:rsidRPr="00E57EEE">
        <w:t xml:space="preserve"> учебное пособие / И.В. Арнольд. — Электрон</w:t>
      </w:r>
      <w:proofErr w:type="gramStart"/>
      <w:r w:rsidRPr="00E57EEE">
        <w:t>.</w:t>
      </w:r>
      <w:proofErr w:type="gramEnd"/>
      <w:r w:rsidRPr="00E57EEE">
        <w:t xml:space="preserve"> дан. — </w:t>
      </w:r>
      <w:r w:rsidR="006D7B72" w:rsidRPr="00E57EEE">
        <w:t>Москва:</w:t>
      </w:r>
      <w:r w:rsidRPr="00E57EEE">
        <w:t xml:space="preserve"> ФЛИНТА, 2017. — 376 с. — Режим доступа: </w:t>
      </w:r>
      <w:r w:rsidRPr="00C61DD5">
        <w:rPr>
          <w:rStyle w:val="af5"/>
        </w:rPr>
        <w:fldChar w:fldCharType="begin"/>
      </w:r>
      <w:r w:rsidRPr="00C61DD5">
        <w:rPr>
          <w:rStyle w:val="af5"/>
        </w:rPr>
        <w:instrText xml:space="preserve"> HYPERLINK "https://e.lanbook.com/book/108229</w:instrText>
      </w:r>
      <w:r w:rsidRPr="00C61DD5">
        <w:instrText xml:space="preserve"> </w:instrText>
      </w:r>
    </w:p>
    <w:p w14:paraId="2BBCBFAD" w14:textId="77777777" w:rsidR="0078217F" w:rsidRPr="00C61DD5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  <w:rPr>
          <w:rStyle w:val="af5"/>
        </w:rPr>
      </w:pPr>
      <w:r w:rsidRPr="00C61DD5">
        <w:instrText>2</w:instrText>
      </w:r>
      <w:r w:rsidRPr="00C61DD5">
        <w:rPr>
          <w:rStyle w:val="af5"/>
        </w:rPr>
        <w:instrText xml:space="preserve">" </w:instrText>
      </w:r>
      <w:r w:rsidRPr="00C61DD5">
        <w:rPr>
          <w:rStyle w:val="af5"/>
        </w:rPr>
        <w:fldChar w:fldCharType="separate"/>
      </w:r>
      <w:r w:rsidRPr="00C61DD5">
        <w:rPr>
          <w:rStyle w:val="af5"/>
        </w:rPr>
        <w:t xml:space="preserve">https://e.lanbook.com/book/108229 </w:t>
      </w:r>
    </w:p>
    <w:p w14:paraId="031224D2" w14:textId="57E35589" w:rsidR="0078217F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</w:rPr>
      </w:pPr>
      <w:r w:rsidRPr="006D7B72">
        <w:rPr>
          <w:rStyle w:val="af5"/>
          <w:color w:val="auto"/>
        </w:rPr>
        <w:lastRenderedPageBreak/>
        <w:t>2</w:t>
      </w:r>
      <w:r w:rsidRPr="00C61DD5">
        <w:rPr>
          <w:rStyle w:val="af5"/>
        </w:rPr>
        <w:fldChar w:fldCharType="end"/>
      </w:r>
      <w:r w:rsidRPr="00991C88">
        <w:t>.</w:t>
      </w:r>
      <w:r w:rsidRPr="00991C88">
        <w:rPr>
          <w:color w:val="000000"/>
        </w:rPr>
        <w:t xml:space="preserve"> </w:t>
      </w:r>
      <w:proofErr w:type="spellStart"/>
      <w:r w:rsidRPr="00C61DD5">
        <w:rPr>
          <w:color w:val="000000"/>
        </w:rPr>
        <w:t>Катермина</w:t>
      </w:r>
      <w:proofErr w:type="spellEnd"/>
      <w:r w:rsidRPr="00C61DD5">
        <w:rPr>
          <w:color w:val="000000"/>
        </w:rPr>
        <w:t xml:space="preserve">, В.В. Лексикология английского </w:t>
      </w:r>
      <w:r w:rsidR="006D7B72" w:rsidRPr="00C61DD5">
        <w:rPr>
          <w:color w:val="000000"/>
        </w:rPr>
        <w:t>языка:</w:t>
      </w:r>
      <w:r w:rsidRPr="00C61DD5">
        <w:rPr>
          <w:color w:val="000000"/>
        </w:rPr>
        <w:t xml:space="preserve"> практикум [Электронный ресурс] / В.В. </w:t>
      </w:r>
      <w:proofErr w:type="spellStart"/>
      <w:r w:rsidRPr="00C61DD5">
        <w:rPr>
          <w:color w:val="000000"/>
        </w:rPr>
        <w:t>Катермина</w:t>
      </w:r>
      <w:proofErr w:type="spellEnd"/>
      <w:r w:rsidRPr="00C61DD5">
        <w:rPr>
          <w:color w:val="000000"/>
        </w:rPr>
        <w:t>. — Электрон</w:t>
      </w:r>
      <w:proofErr w:type="gramStart"/>
      <w:r w:rsidRPr="00C61DD5">
        <w:rPr>
          <w:color w:val="000000"/>
        </w:rPr>
        <w:t>.</w:t>
      </w:r>
      <w:proofErr w:type="gramEnd"/>
      <w:r w:rsidRPr="00C61DD5">
        <w:rPr>
          <w:color w:val="000000"/>
        </w:rPr>
        <w:t xml:space="preserve"> дан. — </w:t>
      </w:r>
      <w:r w:rsidR="006D7B72" w:rsidRPr="00C61DD5">
        <w:rPr>
          <w:color w:val="000000"/>
        </w:rPr>
        <w:t>Москва:</w:t>
      </w:r>
      <w:r w:rsidRPr="00C61DD5">
        <w:rPr>
          <w:color w:val="000000"/>
        </w:rPr>
        <w:t xml:space="preserve"> ФЛИНТА, 2016. — 118 с. — Режим доступа: https://e.lanbook.com/book/84300. — </w:t>
      </w:r>
      <w:proofErr w:type="spellStart"/>
      <w:r w:rsidRPr="00C61DD5">
        <w:rPr>
          <w:color w:val="000000"/>
        </w:rPr>
        <w:t>Загл</w:t>
      </w:r>
      <w:proofErr w:type="spellEnd"/>
      <w:r w:rsidRPr="00C61DD5">
        <w:rPr>
          <w:color w:val="000000"/>
        </w:rPr>
        <w:t>. с экрана.</w:t>
      </w:r>
    </w:p>
    <w:p w14:paraId="6A1B3F03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i/>
          <w:sz w:val="24"/>
          <w:szCs w:val="24"/>
        </w:rPr>
      </w:pPr>
    </w:p>
    <w:p w14:paraId="324D552C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C61DD5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14:paraId="5BC945DC" w14:textId="496637CA" w:rsidR="0078217F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</w:pPr>
      <w:r w:rsidRPr="001E5CF1">
        <w:rPr>
          <w:lang w:val="en-US"/>
        </w:rPr>
        <w:t>1.</w:t>
      </w:r>
      <w:r w:rsidRPr="003652D5">
        <w:rPr>
          <w:lang w:val="en-GB"/>
        </w:rPr>
        <w:t> </w:t>
      </w:r>
      <w:r w:rsidRPr="001E5CF1">
        <w:rPr>
          <w:lang w:val="en-US"/>
        </w:rPr>
        <w:t xml:space="preserve"> </w:t>
      </w:r>
      <w:r w:rsidRPr="00C61DD5">
        <w:t>Бабич</w:t>
      </w:r>
      <w:r w:rsidRPr="001E5CF1">
        <w:rPr>
          <w:lang w:val="en-US"/>
        </w:rPr>
        <w:t xml:space="preserve">, </w:t>
      </w:r>
      <w:r w:rsidRPr="00C61DD5">
        <w:t>Г</w:t>
      </w:r>
      <w:r w:rsidRPr="001E5CF1">
        <w:rPr>
          <w:lang w:val="en-US"/>
        </w:rPr>
        <w:t>.</w:t>
      </w:r>
      <w:r w:rsidRPr="00C61DD5">
        <w:t>Н</w:t>
      </w:r>
      <w:r w:rsidRPr="001E5CF1">
        <w:rPr>
          <w:lang w:val="en-US"/>
        </w:rPr>
        <w:t xml:space="preserve">. </w:t>
      </w:r>
      <w:r w:rsidRPr="00C61DD5">
        <w:rPr>
          <w:lang w:val="en-GB"/>
        </w:rPr>
        <w:t>Lexicology</w:t>
      </w:r>
      <w:r w:rsidRPr="001E5CF1">
        <w:rPr>
          <w:lang w:val="en-US"/>
        </w:rPr>
        <w:t xml:space="preserve">: </w:t>
      </w:r>
      <w:r w:rsidRPr="00C61DD5">
        <w:rPr>
          <w:lang w:val="en-GB"/>
        </w:rPr>
        <w:t>A</w:t>
      </w:r>
      <w:r w:rsidRPr="001E5CF1">
        <w:rPr>
          <w:lang w:val="en-US"/>
        </w:rPr>
        <w:t xml:space="preserve"> </w:t>
      </w:r>
      <w:r w:rsidRPr="00C61DD5">
        <w:rPr>
          <w:lang w:val="en-GB"/>
        </w:rPr>
        <w:t>Current</w:t>
      </w:r>
      <w:r w:rsidRPr="001E5CF1">
        <w:rPr>
          <w:lang w:val="en-US"/>
        </w:rPr>
        <w:t xml:space="preserve"> </w:t>
      </w:r>
      <w:r w:rsidRPr="00C61DD5">
        <w:rPr>
          <w:lang w:val="en-GB"/>
        </w:rPr>
        <w:t>Guide</w:t>
      </w:r>
      <w:r w:rsidRPr="001E5CF1">
        <w:rPr>
          <w:lang w:val="en-US"/>
        </w:rPr>
        <w:t xml:space="preserve">. </w:t>
      </w:r>
      <w:r w:rsidRPr="00C61DD5">
        <w:t>Лексикология английского языка [Электронный ресурс</w:t>
      </w:r>
      <w:r w:rsidR="006D7B72" w:rsidRPr="00C61DD5">
        <w:t>]:</w:t>
      </w:r>
      <w:r w:rsidRPr="00C61DD5">
        <w:t xml:space="preserve"> учебное пособие / Г.Н. Бабич. — Электрон</w:t>
      </w:r>
      <w:proofErr w:type="gramStart"/>
      <w:r w:rsidRPr="00C61DD5">
        <w:t>.</w:t>
      </w:r>
      <w:proofErr w:type="gramEnd"/>
      <w:r w:rsidRPr="00C61DD5">
        <w:t xml:space="preserve"> дан. — </w:t>
      </w:r>
      <w:r w:rsidR="006D7B72" w:rsidRPr="00C61DD5">
        <w:t>Москва:</w:t>
      </w:r>
      <w:r w:rsidRPr="00C61DD5">
        <w:t xml:space="preserve"> ФЛИНТА, 2016. — 200 с. — Режим доступа: https://e.lanbook.com/book/85849.</w:t>
      </w:r>
    </w:p>
    <w:p w14:paraId="5389F0B2" w14:textId="6EE917B5" w:rsidR="0078217F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</w:pPr>
      <w:r>
        <w:t xml:space="preserve">2. </w:t>
      </w:r>
      <w:proofErr w:type="spellStart"/>
      <w:r w:rsidRPr="00E37624">
        <w:t>Клюкина</w:t>
      </w:r>
      <w:proofErr w:type="spellEnd"/>
      <w:r w:rsidRPr="00E37624">
        <w:t xml:space="preserve">, Ю.В. Курс английского языка (A </w:t>
      </w:r>
      <w:proofErr w:type="spellStart"/>
      <w:r w:rsidRPr="00E37624">
        <w:t>course</w:t>
      </w:r>
      <w:proofErr w:type="spellEnd"/>
      <w:r>
        <w:t xml:space="preserve"> </w:t>
      </w:r>
      <w:proofErr w:type="spellStart"/>
      <w:r w:rsidRPr="00E37624">
        <w:t>of</w:t>
      </w:r>
      <w:proofErr w:type="spellEnd"/>
      <w:r>
        <w:t xml:space="preserve"> </w:t>
      </w:r>
      <w:proofErr w:type="spellStart"/>
      <w:r w:rsidRPr="00E37624">
        <w:t>English</w:t>
      </w:r>
      <w:proofErr w:type="spellEnd"/>
      <w:r w:rsidR="006D7B72" w:rsidRPr="00E37624">
        <w:t>):</w:t>
      </w:r>
      <w:r w:rsidRPr="00E37624">
        <w:t xml:space="preserve"> учебное пособие / Ю.В. </w:t>
      </w:r>
      <w:proofErr w:type="spellStart"/>
      <w:r w:rsidRPr="00E37624">
        <w:t>Клюкина</w:t>
      </w:r>
      <w:proofErr w:type="spellEnd"/>
      <w:r w:rsidRPr="00E37624">
        <w:t xml:space="preserve">, А.А. </w:t>
      </w:r>
      <w:proofErr w:type="spellStart"/>
      <w:r w:rsidR="006D7B72" w:rsidRPr="00E37624">
        <w:t>Шиповская</w:t>
      </w:r>
      <w:proofErr w:type="spellEnd"/>
      <w:r w:rsidR="006D7B72" w:rsidRPr="00E37624">
        <w:t>;</w:t>
      </w:r>
      <w:r w:rsidRPr="00E37624"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r w:rsidR="006D7B72" w:rsidRPr="00E37624">
        <w:t>Тамбов:</w:t>
      </w:r>
      <w:r w:rsidRPr="00E37624">
        <w:t xml:space="preserve"> Издательство ФГБОУ ВПО «ТГТУ», 2015. - 175 </w:t>
      </w:r>
      <w:r w:rsidR="006D7B72" w:rsidRPr="00E37624">
        <w:t>с.:</w:t>
      </w:r>
      <w:r w:rsidRPr="00E37624">
        <w:t xml:space="preserve"> ил. - </w:t>
      </w:r>
      <w:proofErr w:type="spellStart"/>
      <w:r w:rsidRPr="00E37624">
        <w:t>Библиогр</w:t>
      </w:r>
      <w:proofErr w:type="spellEnd"/>
      <w:r w:rsidRPr="00E37624">
        <w:t>. в кн. - ISBN 978-5-8265-1472-</w:t>
      </w:r>
      <w:r w:rsidR="006D7B72" w:rsidRPr="00E37624">
        <w:t>6;</w:t>
      </w:r>
      <w:r w:rsidRPr="00E37624">
        <w:t xml:space="preserve"> [Электронный ресурс]. - URL: </w:t>
      </w:r>
      <w:hyperlink r:id="rId61" w:history="1">
        <w:r w:rsidRPr="008561CC">
          <w:rPr>
            <w:rStyle w:val="af5"/>
          </w:rPr>
          <w:t>http://biblioclub.ru/index.php?page=book&amp;id=444928</w:t>
        </w:r>
      </w:hyperlink>
    </w:p>
    <w:p w14:paraId="6DE3CC74" w14:textId="449012DC" w:rsidR="0078217F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3. </w:t>
      </w:r>
      <w:proofErr w:type="spellStart"/>
      <w:r w:rsidRPr="00C61DD5">
        <w:rPr>
          <w:color w:val="000000"/>
        </w:rPr>
        <w:t>Осиянова</w:t>
      </w:r>
      <w:proofErr w:type="spellEnd"/>
      <w:r w:rsidRPr="00C61DD5">
        <w:rPr>
          <w:color w:val="000000"/>
        </w:rPr>
        <w:t xml:space="preserve">, О. </w:t>
      </w:r>
      <w:proofErr w:type="spellStart"/>
      <w:r w:rsidRPr="00C61DD5">
        <w:rPr>
          <w:color w:val="000000"/>
        </w:rPr>
        <w:t>The</w:t>
      </w:r>
      <w:proofErr w:type="spellEnd"/>
      <w:r w:rsidRPr="00C61DD5">
        <w:rPr>
          <w:color w:val="000000"/>
        </w:rPr>
        <w:t xml:space="preserve"> </w:t>
      </w:r>
      <w:proofErr w:type="spellStart"/>
      <w:r w:rsidRPr="00C61DD5">
        <w:rPr>
          <w:color w:val="000000"/>
        </w:rPr>
        <w:t>English</w:t>
      </w:r>
      <w:proofErr w:type="spellEnd"/>
      <w:r w:rsidRPr="00C61DD5">
        <w:rPr>
          <w:color w:val="000000"/>
        </w:rPr>
        <w:t xml:space="preserve"> </w:t>
      </w:r>
      <w:proofErr w:type="spellStart"/>
      <w:proofErr w:type="gramStart"/>
      <w:r w:rsidRPr="00C61DD5">
        <w:rPr>
          <w:color w:val="000000"/>
        </w:rPr>
        <w:t>Word</w:t>
      </w:r>
      <w:proofErr w:type="spellEnd"/>
      <w:r w:rsidRPr="00C61DD5">
        <w:rPr>
          <w:color w:val="000000"/>
        </w:rPr>
        <w:t xml:space="preserve"> :</w:t>
      </w:r>
      <w:proofErr w:type="gramEnd"/>
      <w:r w:rsidRPr="00C61DD5">
        <w:rPr>
          <w:color w:val="000000"/>
        </w:rPr>
        <w:t xml:space="preserve"> практикум / О. </w:t>
      </w:r>
      <w:proofErr w:type="spellStart"/>
      <w:r w:rsidRPr="00C61DD5">
        <w:rPr>
          <w:color w:val="000000"/>
        </w:rPr>
        <w:t>Осиянова</w:t>
      </w:r>
      <w:proofErr w:type="spellEnd"/>
      <w:r w:rsidRPr="00C61DD5">
        <w:rPr>
          <w:color w:val="000000"/>
        </w:rPr>
        <w:t xml:space="preserve">, М. Романюк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r w:rsidR="006D7B72" w:rsidRPr="00C61DD5">
        <w:rPr>
          <w:color w:val="000000"/>
        </w:rPr>
        <w:t>Оренбург:</w:t>
      </w:r>
      <w:r w:rsidRPr="00C61DD5">
        <w:rPr>
          <w:color w:val="000000"/>
        </w:rPr>
        <w:t xml:space="preserve"> ОГУ, 2012. - 154 с. </w:t>
      </w:r>
      <w:hyperlink r:id="rId62" w:history="1">
        <w:r w:rsidRPr="00A664DB">
          <w:rPr>
            <w:rStyle w:val="af5"/>
          </w:rPr>
          <w:t>http://biblioclub.ru/index.php?page=book&amp;id=259302</w:t>
        </w:r>
      </w:hyperlink>
      <w:r w:rsidRPr="00C61DD5">
        <w:rPr>
          <w:color w:val="000000"/>
        </w:rPr>
        <w:t>.</w:t>
      </w:r>
    </w:p>
    <w:p w14:paraId="57277EA4" w14:textId="3A370A4B" w:rsidR="0078217F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 xml:space="preserve">4. </w:t>
      </w:r>
      <w:r w:rsidRPr="00E37624">
        <w:rPr>
          <w:color w:val="000000"/>
        </w:rPr>
        <w:t xml:space="preserve">Стернин, И.А. Проблемы анализа структуры значения </w:t>
      </w:r>
      <w:r w:rsidR="006D7B72" w:rsidRPr="00E37624">
        <w:rPr>
          <w:color w:val="000000"/>
        </w:rPr>
        <w:t>слова:</w:t>
      </w:r>
      <w:r w:rsidRPr="00E37624">
        <w:rPr>
          <w:color w:val="000000"/>
        </w:rPr>
        <w:t xml:space="preserve"> монография / И.А. </w:t>
      </w:r>
      <w:r w:rsidR="006D7B72" w:rsidRPr="00E37624">
        <w:rPr>
          <w:color w:val="000000"/>
        </w:rPr>
        <w:t>Стернин;</w:t>
      </w:r>
      <w:r w:rsidRPr="00E37624">
        <w:rPr>
          <w:color w:val="000000"/>
        </w:rPr>
        <w:t xml:space="preserve"> науч. ред. З.Д. Попова. - 2-е изд., стер. - </w:t>
      </w:r>
      <w:r w:rsidR="006D7B72" w:rsidRPr="00E37624">
        <w:rPr>
          <w:color w:val="000000"/>
        </w:rPr>
        <w:t>Москва;</w:t>
      </w:r>
      <w:r w:rsidRPr="00E37624">
        <w:rPr>
          <w:color w:val="000000"/>
        </w:rPr>
        <w:t xml:space="preserve"> </w:t>
      </w:r>
      <w:r w:rsidR="006D7B72" w:rsidRPr="00E37624">
        <w:rPr>
          <w:color w:val="000000"/>
        </w:rPr>
        <w:t>Берлин:</w:t>
      </w:r>
      <w:r w:rsidRPr="00E37624">
        <w:rPr>
          <w:color w:val="000000"/>
        </w:rPr>
        <w:t xml:space="preserve"> </w:t>
      </w:r>
      <w:proofErr w:type="spellStart"/>
      <w:r w:rsidRPr="00E37624">
        <w:rPr>
          <w:color w:val="000000"/>
        </w:rPr>
        <w:t>Директ</w:t>
      </w:r>
      <w:proofErr w:type="spellEnd"/>
      <w:r w:rsidRPr="00E37624">
        <w:rPr>
          <w:color w:val="000000"/>
        </w:rPr>
        <w:t xml:space="preserve">-Медиа, 2015. - 212 с. - </w:t>
      </w:r>
      <w:proofErr w:type="spellStart"/>
      <w:r w:rsidRPr="00E37624">
        <w:rPr>
          <w:color w:val="000000"/>
        </w:rPr>
        <w:t>Библиогр</w:t>
      </w:r>
      <w:proofErr w:type="spellEnd"/>
      <w:r w:rsidRPr="00E37624">
        <w:rPr>
          <w:color w:val="000000"/>
        </w:rPr>
        <w:t>.: с. 195-209 - ISBN 978-5-4475-5720-</w:t>
      </w:r>
      <w:r w:rsidR="006D7B72" w:rsidRPr="00E37624">
        <w:rPr>
          <w:color w:val="000000"/>
        </w:rPr>
        <w:t>1; то</w:t>
      </w:r>
      <w:r w:rsidRPr="00E37624">
        <w:rPr>
          <w:color w:val="000000"/>
        </w:rPr>
        <w:t xml:space="preserve"> же [Электронный ресурс]. - URL: </w:t>
      </w:r>
      <w:hyperlink r:id="rId63" w:history="1">
        <w:r w:rsidRPr="00A664DB">
          <w:rPr>
            <w:rStyle w:val="af5"/>
          </w:rPr>
          <w:t>http://biblioclub.ru/index.php?page=book&amp;id=375688</w:t>
        </w:r>
      </w:hyperlink>
    </w:p>
    <w:p w14:paraId="21324733" w14:textId="77777777" w:rsidR="0078217F" w:rsidRPr="00E37624" w:rsidRDefault="0078217F" w:rsidP="0078217F">
      <w:pPr>
        <w:pStyle w:val="aa"/>
        <w:widowControl w:val="0"/>
        <w:shd w:val="clear" w:color="auto" w:fill="FFFFFF"/>
        <w:suppressAutoHyphens/>
        <w:spacing w:before="0" w:beforeAutospacing="0" w:after="0" w:afterAutospacing="0" w:line="360" w:lineRule="auto"/>
        <w:contextualSpacing/>
        <w:textAlignment w:val="baseline"/>
        <w:rPr>
          <w:color w:val="000000"/>
        </w:rPr>
      </w:pPr>
    </w:p>
    <w:p w14:paraId="20E23F67" w14:textId="77777777" w:rsidR="0078217F" w:rsidRDefault="0078217F" w:rsidP="0078217F">
      <w:pPr>
        <w:widowControl w:val="0"/>
        <w:suppressAutoHyphens/>
        <w:spacing w:after="0" w:line="360" w:lineRule="auto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22A71E06" w14:textId="3EEB3336" w:rsidR="0078217F" w:rsidRPr="00277FB7" w:rsidRDefault="0078217F" w:rsidP="0078217F">
      <w:pPr>
        <w:pStyle w:val="a4"/>
        <w:widowControl w:val="0"/>
        <w:numPr>
          <w:ilvl w:val="0"/>
          <w:numId w:val="21"/>
        </w:numPr>
        <w:suppressAutoHyphens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628FA">
        <w:rPr>
          <w:rFonts w:ascii="Times New Roman" w:hAnsi="Times New Roman"/>
          <w:sz w:val="24"/>
          <w:szCs w:val="24"/>
        </w:rPr>
        <w:t>Архипов, И.К. Лексикология английского языка [Электронный ресурс</w:t>
      </w:r>
      <w:r w:rsidR="006D7B72" w:rsidRPr="00B628FA">
        <w:rPr>
          <w:rFonts w:ascii="Times New Roman" w:hAnsi="Times New Roman"/>
          <w:sz w:val="24"/>
          <w:szCs w:val="24"/>
        </w:rPr>
        <w:t>]:</w:t>
      </w:r>
      <w:r w:rsidRPr="00B628FA">
        <w:rPr>
          <w:rFonts w:ascii="Times New Roman" w:hAnsi="Times New Roman"/>
          <w:sz w:val="24"/>
          <w:szCs w:val="24"/>
        </w:rPr>
        <w:t xml:space="preserve"> учебно-методическое пособие / И.К. Архипов, Н.А. </w:t>
      </w:r>
      <w:proofErr w:type="spellStart"/>
      <w:r w:rsidRPr="00B628FA">
        <w:rPr>
          <w:rFonts w:ascii="Times New Roman" w:hAnsi="Times New Roman"/>
          <w:sz w:val="24"/>
          <w:szCs w:val="24"/>
        </w:rPr>
        <w:t>Пузанова</w:t>
      </w:r>
      <w:proofErr w:type="spellEnd"/>
      <w:r w:rsidRPr="00B628FA">
        <w:rPr>
          <w:rFonts w:ascii="Times New Roman" w:hAnsi="Times New Roman"/>
          <w:sz w:val="24"/>
          <w:szCs w:val="24"/>
        </w:rPr>
        <w:t>. — Электрон</w:t>
      </w:r>
      <w:proofErr w:type="gramStart"/>
      <w:r w:rsidRPr="00B628FA">
        <w:rPr>
          <w:rFonts w:ascii="Times New Roman" w:hAnsi="Times New Roman"/>
          <w:sz w:val="24"/>
          <w:szCs w:val="24"/>
        </w:rPr>
        <w:t>.</w:t>
      </w:r>
      <w:proofErr w:type="gramEnd"/>
      <w:r w:rsidRPr="00B628FA">
        <w:rPr>
          <w:rFonts w:ascii="Times New Roman" w:hAnsi="Times New Roman"/>
          <w:sz w:val="24"/>
          <w:szCs w:val="24"/>
        </w:rPr>
        <w:t xml:space="preserve"> дан. — Санкт-</w:t>
      </w:r>
      <w:r w:rsidR="006D7B72" w:rsidRPr="00B628FA">
        <w:rPr>
          <w:rFonts w:ascii="Times New Roman" w:hAnsi="Times New Roman"/>
          <w:sz w:val="24"/>
          <w:szCs w:val="24"/>
        </w:rPr>
        <w:t>Петербург:</w:t>
      </w:r>
      <w:r w:rsidRPr="00B628FA">
        <w:rPr>
          <w:rFonts w:ascii="Times New Roman" w:hAnsi="Times New Roman"/>
          <w:sz w:val="24"/>
          <w:szCs w:val="24"/>
        </w:rPr>
        <w:t xml:space="preserve"> РГПУ им. А. И. Герцена, 2012. — 126 с. — Режим доступа: </w:t>
      </w:r>
      <w:r w:rsidRPr="00535E07">
        <w:rPr>
          <w:rFonts w:ascii="Times New Roman" w:hAnsi="Times New Roman"/>
          <w:sz w:val="24"/>
          <w:szCs w:val="24"/>
          <w:lang w:val="de-DE"/>
        </w:rPr>
        <w:t>https</w:t>
      </w:r>
      <w:r w:rsidRPr="00B628FA">
        <w:rPr>
          <w:rFonts w:ascii="Times New Roman" w:hAnsi="Times New Roman"/>
          <w:sz w:val="24"/>
          <w:szCs w:val="24"/>
        </w:rPr>
        <w:t>://</w:t>
      </w:r>
      <w:r w:rsidRPr="00535E07">
        <w:rPr>
          <w:rFonts w:ascii="Times New Roman" w:hAnsi="Times New Roman"/>
          <w:sz w:val="24"/>
          <w:szCs w:val="24"/>
          <w:lang w:val="de-DE"/>
        </w:rPr>
        <w:t>e</w:t>
      </w:r>
      <w:r w:rsidRPr="00B628FA">
        <w:rPr>
          <w:rFonts w:ascii="Times New Roman" w:hAnsi="Times New Roman"/>
          <w:sz w:val="24"/>
          <w:szCs w:val="24"/>
        </w:rPr>
        <w:t>.</w:t>
      </w:r>
      <w:proofErr w:type="spellStart"/>
      <w:r w:rsidRPr="00535E07">
        <w:rPr>
          <w:rFonts w:ascii="Times New Roman" w:hAnsi="Times New Roman"/>
          <w:sz w:val="24"/>
          <w:szCs w:val="24"/>
          <w:lang w:val="de-DE"/>
        </w:rPr>
        <w:t>lanbook</w:t>
      </w:r>
      <w:proofErr w:type="spellEnd"/>
      <w:r w:rsidRPr="00B628FA">
        <w:rPr>
          <w:rFonts w:ascii="Times New Roman" w:hAnsi="Times New Roman"/>
          <w:sz w:val="24"/>
          <w:szCs w:val="24"/>
        </w:rPr>
        <w:t>.</w:t>
      </w:r>
      <w:proofErr w:type="spellStart"/>
      <w:r w:rsidRPr="00535E07">
        <w:rPr>
          <w:rFonts w:ascii="Times New Roman" w:hAnsi="Times New Roman"/>
          <w:sz w:val="24"/>
          <w:szCs w:val="24"/>
          <w:lang w:val="de-DE"/>
        </w:rPr>
        <w:t>com</w:t>
      </w:r>
      <w:proofErr w:type="spellEnd"/>
      <w:r w:rsidRPr="00B628FA">
        <w:rPr>
          <w:rFonts w:ascii="Times New Roman" w:hAnsi="Times New Roman"/>
          <w:sz w:val="24"/>
          <w:szCs w:val="24"/>
        </w:rPr>
        <w:t>/</w:t>
      </w:r>
      <w:proofErr w:type="spellStart"/>
      <w:r w:rsidRPr="00535E07">
        <w:rPr>
          <w:rFonts w:ascii="Times New Roman" w:hAnsi="Times New Roman"/>
          <w:sz w:val="24"/>
          <w:szCs w:val="24"/>
          <w:lang w:val="de-DE"/>
        </w:rPr>
        <w:t>book</w:t>
      </w:r>
      <w:proofErr w:type="spellEnd"/>
      <w:r w:rsidRPr="00B628FA">
        <w:rPr>
          <w:rFonts w:ascii="Times New Roman" w:hAnsi="Times New Roman"/>
          <w:sz w:val="24"/>
          <w:szCs w:val="24"/>
        </w:rPr>
        <w:t>/5556.</w:t>
      </w:r>
    </w:p>
    <w:p w14:paraId="00378A39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6DBE6F77" w14:textId="77777777" w:rsidR="0078217F" w:rsidRDefault="0078217F" w:rsidP="0078217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DC7225E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</w:rPr>
      </w:pPr>
      <w:r>
        <w:rPr>
          <w:iCs/>
          <w:color w:val="000000"/>
          <w:bdr w:val="none" w:sz="0" w:space="0" w:color="auto" w:frame="1"/>
        </w:rPr>
        <w:t>http://www.sil.org/linguistics/GlossaryOfLinguisticTerms/</w:t>
      </w:r>
    </w:p>
    <w:p w14:paraId="1B7E34DC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</w:rPr>
      </w:pPr>
      <w:r>
        <w:rPr>
          <w:iCs/>
          <w:color w:val="000000"/>
          <w:bdr w:val="none" w:sz="0" w:space="0" w:color="auto" w:frame="1"/>
        </w:rPr>
        <w:lastRenderedPageBreak/>
        <w:t>http://dir.yahoo.com/Social_Science/linguistics_and_human_languages/</w:t>
      </w:r>
    </w:p>
    <w:p w14:paraId="53BEA50D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</w:rPr>
      </w:pPr>
      <w:r>
        <w:rPr>
          <w:iCs/>
          <w:color w:val="000000"/>
          <w:bdr w:val="none" w:sz="0" w:space="0" w:color="auto" w:frame="1"/>
        </w:rPr>
        <w:t>http://www.cal.org/ericcll/faqs/RGOs/linguistics.html</w:t>
      </w:r>
    </w:p>
    <w:p w14:paraId="53CEC85A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</w:rPr>
      </w:pPr>
      <w:r>
        <w:rPr>
          <w:iCs/>
          <w:color w:val="000000"/>
          <w:bdr w:val="none" w:sz="0" w:space="0" w:color="auto" w:frame="1"/>
        </w:rPr>
        <w:t xml:space="preserve">http://www. </w:t>
      </w:r>
      <w:proofErr w:type="spellStart"/>
      <w:r>
        <w:rPr>
          <w:iCs/>
          <w:color w:val="000000"/>
          <w:bdr w:val="none" w:sz="0" w:space="0" w:color="auto" w:frame="1"/>
        </w:rPr>
        <w:t>lingnet</w:t>
      </w:r>
      <w:proofErr w:type="spellEnd"/>
      <w:r>
        <w:rPr>
          <w:iCs/>
          <w:color w:val="000000"/>
          <w:bdr w:val="none" w:sz="0" w:space="0" w:color="auto" w:frame="1"/>
        </w:rPr>
        <w:t xml:space="preserve">. </w:t>
      </w:r>
      <w:proofErr w:type="spellStart"/>
      <w:r>
        <w:rPr>
          <w:iCs/>
          <w:color w:val="000000"/>
          <w:bdr w:val="none" w:sz="0" w:space="0" w:color="auto" w:frame="1"/>
        </w:rPr>
        <w:t>org</w:t>
      </w:r>
      <w:proofErr w:type="spellEnd"/>
      <w:r>
        <w:rPr>
          <w:iCs/>
          <w:color w:val="000000"/>
          <w:bdr w:val="none" w:sz="0" w:space="0" w:color="auto" w:frame="1"/>
        </w:rPr>
        <w:t>/</w:t>
      </w:r>
    </w:p>
    <w:p w14:paraId="3EE8FC5D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  <w:lang w:val="en-GB"/>
        </w:rPr>
      </w:pPr>
      <w:r>
        <w:rPr>
          <w:iCs/>
          <w:color w:val="000000"/>
          <w:bdr w:val="none" w:sz="0" w:space="0" w:color="auto" w:frame="1"/>
          <w:lang w:val="en-GB"/>
        </w:rPr>
        <w:t xml:space="preserve">http://www. </w:t>
      </w:r>
      <w:proofErr w:type="spellStart"/>
      <w:r>
        <w:rPr>
          <w:iCs/>
          <w:color w:val="000000"/>
          <w:bdr w:val="none" w:sz="0" w:space="0" w:color="auto" w:frame="1"/>
          <w:lang w:val="en-GB"/>
        </w:rPr>
        <w:t>lds</w:t>
      </w:r>
      <w:proofErr w:type="spellEnd"/>
      <w:r>
        <w:rPr>
          <w:iCs/>
          <w:color w:val="000000"/>
          <w:bdr w:val="none" w:sz="0" w:space="0" w:color="auto" w:frame="1"/>
          <w:lang w:val="en-GB"/>
        </w:rPr>
        <w:t xml:space="preserve">. </w:t>
      </w:r>
      <w:proofErr w:type="spellStart"/>
      <w:r>
        <w:rPr>
          <w:iCs/>
          <w:color w:val="000000"/>
          <w:bdr w:val="none" w:sz="0" w:space="0" w:color="auto" w:frame="1"/>
          <w:lang w:val="en-GB"/>
        </w:rPr>
        <w:t>upenn</w:t>
      </w:r>
      <w:proofErr w:type="spellEnd"/>
      <w:r>
        <w:rPr>
          <w:iCs/>
          <w:color w:val="000000"/>
          <w:bdr w:val="none" w:sz="0" w:space="0" w:color="auto" w:frame="1"/>
          <w:lang w:val="en-GB"/>
        </w:rPr>
        <w:t xml:space="preserve">. </w:t>
      </w:r>
      <w:proofErr w:type="spellStart"/>
      <w:r>
        <w:rPr>
          <w:iCs/>
          <w:color w:val="000000"/>
          <w:bdr w:val="none" w:sz="0" w:space="0" w:color="auto" w:frame="1"/>
          <w:lang w:val="en-GB"/>
        </w:rPr>
        <w:t>edu</w:t>
      </w:r>
      <w:proofErr w:type="spellEnd"/>
      <w:r>
        <w:rPr>
          <w:iCs/>
          <w:color w:val="000000"/>
          <w:bdr w:val="none" w:sz="0" w:space="0" w:color="auto" w:frame="1"/>
          <w:lang w:val="en-GB"/>
        </w:rPr>
        <w:t>/ - Linguistic Data Consortium</w:t>
      </w:r>
    </w:p>
    <w:p w14:paraId="0B264332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textAlignment w:val="baseline"/>
        <w:rPr>
          <w:color w:val="000000"/>
          <w:lang w:val="en-GB"/>
        </w:rPr>
      </w:pPr>
      <w:r>
        <w:rPr>
          <w:iCs/>
          <w:color w:val="000000"/>
          <w:bdr w:val="none" w:sz="0" w:space="0" w:color="auto" w:frame="1"/>
          <w:lang w:val="en-GB"/>
        </w:rPr>
        <w:t xml:space="preserve">http://www. </w:t>
      </w:r>
      <w:proofErr w:type="spellStart"/>
      <w:r>
        <w:rPr>
          <w:iCs/>
          <w:color w:val="000000"/>
          <w:bdr w:val="none" w:sz="0" w:space="0" w:color="auto" w:frame="1"/>
          <w:lang w:val="en-GB"/>
        </w:rPr>
        <w:t>lingvo</w:t>
      </w:r>
      <w:proofErr w:type="spellEnd"/>
      <w:r>
        <w:rPr>
          <w:iCs/>
          <w:color w:val="000000"/>
          <w:bdr w:val="none" w:sz="0" w:space="0" w:color="auto" w:frame="1"/>
          <w:lang w:val="en-GB"/>
        </w:rPr>
        <w:t xml:space="preserve">. </w:t>
      </w:r>
      <w:proofErr w:type="spellStart"/>
      <w:r>
        <w:rPr>
          <w:iCs/>
          <w:color w:val="000000"/>
          <w:bdr w:val="none" w:sz="0" w:space="0" w:color="auto" w:frame="1"/>
          <w:lang w:val="en-GB"/>
        </w:rPr>
        <w:t>ru</w:t>
      </w:r>
      <w:proofErr w:type="spellEnd"/>
      <w:r>
        <w:rPr>
          <w:color w:val="000000"/>
          <w:lang w:val="en-GB"/>
        </w:rPr>
        <w:t xml:space="preserve"> ABBYY </w:t>
      </w:r>
      <w:proofErr w:type="spellStart"/>
      <w:r>
        <w:rPr>
          <w:color w:val="000000"/>
          <w:lang w:val="en-GB"/>
        </w:rPr>
        <w:t>Lingva</w:t>
      </w:r>
      <w:proofErr w:type="spellEnd"/>
      <w:r>
        <w:rPr>
          <w:color w:val="000000"/>
          <w:lang w:val="en-GB"/>
        </w:rPr>
        <w:t xml:space="preserve"> x3</w:t>
      </w:r>
    </w:p>
    <w:p w14:paraId="55EC8C9C" w14:textId="77777777" w:rsidR="0078217F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contextualSpacing/>
        <w:textAlignment w:val="baseline"/>
        <w:rPr>
          <w:color w:val="000000"/>
        </w:rPr>
      </w:pPr>
      <w:r>
        <w:rPr>
          <w:color w:val="000000"/>
        </w:rPr>
        <w:t xml:space="preserve">http://www. </w:t>
      </w:r>
      <w:proofErr w:type="spellStart"/>
      <w:r>
        <w:rPr>
          <w:color w:val="000000"/>
        </w:rPr>
        <w:t>Online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Etymology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Dictionary</w:t>
      </w:r>
      <w:proofErr w:type="spellEnd"/>
    </w:p>
    <w:p w14:paraId="6EDB2665" w14:textId="77777777" w:rsidR="0078217F" w:rsidRPr="005B3019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contextualSpacing/>
        <w:textAlignment w:val="baseline"/>
        <w:rPr>
          <w:color w:val="000000"/>
          <w:lang w:val="en-GB"/>
        </w:rPr>
      </w:pPr>
      <w:r>
        <w:rPr>
          <w:iCs/>
          <w:color w:val="000000"/>
          <w:bdr w:val="none" w:sz="0" w:space="0" w:color="auto" w:frame="1"/>
          <w:lang w:val="en-GB"/>
        </w:rPr>
        <w:t>http://www. </w:t>
      </w:r>
      <w:r>
        <w:rPr>
          <w:color w:val="000000"/>
          <w:lang w:val="en-GB"/>
        </w:rPr>
        <w:t>Merriam-Webster’s Collegiate Dictionary 10-th edition</w:t>
      </w:r>
    </w:p>
    <w:p w14:paraId="685CD5D8" w14:textId="77777777" w:rsidR="0078217F" w:rsidRPr="005B3019" w:rsidRDefault="0078217F" w:rsidP="0078217F">
      <w:pPr>
        <w:pStyle w:val="aa"/>
        <w:widowControl w:val="0"/>
        <w:numPr>
          <w:ilvl w:val="0"/>
          <w:numId w:val="19"/>
        </w:numPr>
        <w:shd w:val="clear" w:color="auto" w:fill="FFFFFF"/>
        <w:suppressAutoHyphens/>
        <w:spacing w:before="0" w:beforeAutospacing="0" w:after="0" w:afterAutospacing="0" w:line="360" w:lineRule="auto"/>
        <w:ind w:left="0" w:hanging="11"/>
        <w:contextualSpacing/>
        <w:textAlignment w:val="baseline"/>
        <w:rPr>
          <w:color w:val="000000"/>
        </w:rPr>
      </w:pPr>
      <w:r>
        <w:rPr>
          <w:bCs/>
        </w:rPr>
        <w:t>www.biblioclub.ru ЭБС «Университетская библиотека онлайн»</w:t>
      </w:r>
    </w:p>
    <w:p w14:paraId="4C84A1B3" w14:textId="77777777" w:rsidR="0078217F" w:rsidRPr="005B3019" w:rsidRDefault="0078217F" w:rsidP="0078217F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73C2EE4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7ADF92A7" w14:textId="77777777" w:rsidR="0078217F" w:rsidRDefault="0078217F" w:rsidP="0078217F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</w:p>
    <w:p w14:paraId="6E0A08DA" w14:textId="77777777" w:rsidR="0078217F" w:rsidRDefault="0078217F" w:rsidP="0078217F">
      <w:pPr>
        <w:widowControl w:val="0"/>
        <w:suppressAutoHyphens/>
        <w:spacing w:after="0"/>
        <w:ind w:firstLine="284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2027A86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4232CBE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4782221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1FC2332B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831B0AA" w14:textId="77777777" w:rsidR="0078217F" w:rsidRDefault="0078217F" w:rsidP="0078217F">
      <w:pPr>
        <w:widowControl w:val="0"/>
        <w:suppressAutoHyphens/>
        <w:spacing w:after="0"/>
        <w:ind w:firstLine="284"/>
        <w:jc w:val="both"/>
        <w:rPr>
          <w:rFonts w:ascii="Times New Roman" w:eastAsia="SimSun" w:hAnsi="Times New Roman"/>
          <w:bCs/>
          <w:sz w:val="24"/>
          <w:szCs w:val="24"/>
          <w:lang w:eastAsia="ru-RU"/>
        </w:rPr>
      </w:pPr>
      <w:r>
        <w:rPr>
          <w:rFonts w:ascii="Times New Roman" w:eastAsia="SimSun" w:hAnsi="Times New Roman"/>
          <w:bCs/>
          <w:sz w:val="24"/>
          <w:szCs w:val="24"/>
          <w:lang w:eastAsia="ru-RU"/>
        </w:rPr>
        <w:t>Реализация учебной (проектной) практики требует наличия аудитории университета, в том числе оборудованные мультимедийными ресурсами.</w:t>
      </w:r>
    </w:p>
    <w:p w14:paraId="255364DE" w14:textId="77777777" w:rsidR="0078217F" w:rsidRDefault="0078217F" w:rsidP="0078217F">
      <w:pPr>
        <w:widowControl w:val="0"/>
        <w:suppressAutoHyphens/>
        <w:spacing w:after="0"/>
        <w:ind w:firstLine="284"/>
        <w:jc w:val="both"/>
        <w:rPr>
          <w:rFonts w:ascii="Times New Roman" w:eastAsia="SimSun" w:hAnsi="Times New Roman"/>
          <w:bCs/>
          <w:color w:val="FF0000"/>
          <w:sz w:val="24"/>
          <w:szCs w:val="24"/>
          <w:highlight w:val="yellow"/>
          <w:lang w:eastAsia="ru-RU"/>
        </w:rPr>
      </w:pPr>
    </w:p>
    <w:p w14:paraId="0B515CE9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14:paraId="4B661C54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14:paraId="27599982" w14:textId="77777777" w:rsidR="0078217F" w:rsidRPr="005B62F8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5B62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5B62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5B62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5B62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5B62F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362E5A5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14:paraId="7410C77A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14:paraId="42C179AC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14:paraId="13659A1F" w14:textId="77777777" w:rsidR="0078217F" w:rsidRDefault="0078217F" w:rsidP="0078217F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14:paraId="5E4F0B32" w14:textId="6C92B556" w:rsidR="0078217F" w:rsidRPr="006D7B72" w:rsidRDefault="0078217F" w:rsidP="006D7B7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14:paraId="196D7414" w14:textId="16455D7B" w:rsidR="0078217F" w:rsidRDefault="0078217F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1FE516" w14:textId="28A4800B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D0F3FF" w14:textId="702D5AD8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030F2D" w14:textId="6B69EAD1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6239FA" w14:textId="285714F2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CB5BAF" w14:textId="27892543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674944" w14:textId="3C728BF2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6F9F61" w14:textId="02420543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D09795" w14:textId="12540A79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22782F" w14:textId="6E696DB3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A268EE" w14:textId="3AA06ADF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30C2E1" w14:textId="64B111B8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01B3D4" w14:textId="745CD31C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1BC632" w14:textId="77777777" w:rsidR="001846BE" w:rsidRDefault="001846BE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E22B68" w14:textId="77777777" w:rsidR="006D7B72" w:rsidRPr="006D7B72" w:rsidRDefault="006D7B72" w:rsidP="006D7B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B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28A81883" w14:textId="77777777" w:rsidR="006D7B72" w:rsidRPr="006D7B72" w:rsidRDefault="006D7B72" w:rsidP="006D7B72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D7B72">
        <w:rPr>
          <w:rFonts w:ascii="Times New Roman" w:hAnsi="Times New Roman"/>
          <w:b/>
          <w:sz w:val="28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3C12A5D" w14:textId="77777777" w:rsidR="006D7B72" w:rsidRPr="006D7B72" w:rsidRDefault="006D7B72" w:rsidP="006D7B72">
      <w:pPr>
        <w:tabs>
          <w:tab w:val="left" w:pos="-7797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D7B72">
        <w:rPr>
          <w:rFonts w:ascii="Times New Roman" w:hAnsi="Times New Roman"/>
          <w:sz w:val="28"/>
          <w:szCs w:val="28"/>
        </w:rPr>
        <w:tab/>
        <w:t xml:space="preserve">Рейтинговая оценка по модулю рассчитывается по формуле: </w:t>
      </w:r>
    </w:p>
    <w:p w14:paraId="34830448" w14:textId="77777777" w:rsidR="006D7B72" w:rsidRPr="006D7B72" w:rsidRDefault="006D7B72" w:rsidP="006D7B72">
      <w:pPr>
        <w:tabs>
          <w:tab w:val="left" w:pos="1320"/>
        </w:tabs>
        <w:ind w:left="360"/>
        <w:rPr>
          <w:rFonts w:ascii="Times New Roman" w:hAnsi="Times New Roman"/>
          <w:sz w:val="28"/>
          <w:szCs w:val="28"/>
        </w:rPr>
      </w:pPr>
      <w:proofErr w:type="spellStart"/>
      <w:r w:rsidRPr="006D7B72">
        <w:rPr>
          <w:rFonts w:ascii="Times New Roman" w:hAnsi="Times New Roman"/>
          <w:sz w:val="28"/>
          <w:szCs w:val="28"/>
          <w:lang w:val="en-US"/>
        </w:rPr>
        <w:t>R</w:t>
      </w:r>
      <w:r w:rsidRPr="006D7B72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6D7B72">
        <w:rPr>
          <w:rFonts w:ascii="Times New Roman" w:hAnsi="Times New Roman"/>
          <w:sz w:val="28"/>
          <w:szCs w:val="28"/>
          <w:vertAlign w:val="superscript"/>
        </w:rPr>
        <w:t>мод.</w:t>
      </w:r>
      <w:r w:rsidRPr="006D7B72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кур1</m:t>
                </m:r>
              </m:sub>
            </m:sSub>
          </m:den>
        </m:f>
      </m:oMath>
    </w:p>
    <w:p w14:paraId="21481779" w14:textId="77777777" w:rsidR="006D7B72" w:rsidRPr="006D7B72" w:rsidRDefault="006D7B72" w:rsidP="006D7B72">
      <w:pPr>
        <w:ind w:left="360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6D7B72">
        <w:rPr>
          <w:rFonts w:ascii="Times New Roman" w:hAnsi="Times New Roman"/>
          <w:sz w:val="28"/>
          <w:szCs w:val="28"/>
          <w:lang w:val="en-US"/>
        </w:rPr>
        <w:t>R</w:t>
      </w:r>
      <w:r w:rsidRPr="006D7B72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6D7B72">
        <w:rPr>
          <w:rFonts w:ascii="Times New Roman" w:hAnsi="Times New Roman"/>
          <w:sz w:val="28"/>
          <w:szCs w:val="28"/>
          <w:vertAlign w:val="superscript"/>
        </w:rPr>
        <w:t>мод.</w:t>
      </w:r>
      <w:r w:rsidRPr="006D7B72">
        <w:rPr>
          <w:rFonts w:ascii="Times New Roman" w:hAnsi="Times New Roman"/>
          <w:sz w:val="28"/>
          <w:szCs w:val="28"/>
        </w:rPr>
        <w:t xml:space="preserve"> –  рейтинговый балл студента </w:t>
      </w:r>
      <w:r w:rsidRPr="006D7B72">
        <w:rPr>
          <w:rFonts w:ascii="Times New Roman" w:hAnsi="Times New Roman"/>
          <w:sz w:val="28"/>
          <w:szCs w:val="28"/>
          <w:lang w:val="en-US"/>
        </w:rPr>
        <w:t>j</w:t>
      </w:r>
      <w:r w:rsidRPr="006D7B72">
        <w:rPr>
          <w:rFonts w:ascii="Times New Roman" w:hAnsi="Times New Roman"/>
          <w:sz w:val="28"/>
          <w:szCs w:val="28"/>
        </w:rPr>
        <w:t xml:space="preserve"> по модулю;</w:t>
      </w:r>
      <w:r w:rsidRPr="006D7B72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14:paraId="65B94436" w14:textId="77777777" w:rsidR="006D7B72" w:rsidRPr="006D7B72" w:rsidRDefault="00FF18D6" w:rsidP="006D7B72">
      <w:pPr>
        <w:ind w:left="36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2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n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 – зачетные единицы дисциплин, входящих в модуль, </w:t>
      </w:r>
    </w:p>
    <w:p w14:paraId="0F7AC1DB" w14:textId="4FB25B95" w:rsidR="006D7B72" w:rsidRPr="006D7B72" w:rsidRDefault="00FF18D6" w:rsidP="006D7B72">
      <w:pPr>
        <w:ind w:left="36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пр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кур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 – зачетная единица по курсовой работе;</w:t>
      </w:r>
    </w:p>
    <w:p w14:paraId="736BBA29" w14:textId="77777777" w:rsidR="006D7B72" w:rsidRPr="006D7B72" w:rsidRDefault="00FF18D6" w:rsidP="006D7B72">
      <w:pPr>
        <w:ind w:left="360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2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n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 – рейтинговые баллы студента по дисциплинам модуля,</w:t>
      </w:r>
    </w:p>
    <w:p w14:paraId="06D19B4D" w14:textId="77777777" w:rsidR="006D7B72" w:rsidRPr="006D7B72" w:rsidRDefault="00FF18D6" w:rsidP="006D7B72">
      <w:pPr>
        <w:ind w:left="360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пр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кур</m:t>
            </m:r>
          </m:sub>
        </m:sSub>
      </m:oMath>
      <w:r w:rsidR="006D7B72" w:rsidRPr="006D7B72">
        <w:rPr>
          <w:rFonts w:ascii="Times New Roman" w:eastAsiaTheme="minorEastAsia" w:hAnsi="Times New Roman"/>
          <w:sz w:val="28"/>
          <w:szCs w:val="28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23F9BBC" w14:textId="77777777" w:rsidR="006D7B72" w:rsidRPr="006D7B72" w:rsidRDefault="006D7B72" w:rsidP="006D7B72">
      <w:pPr>
        <w:ind w:left="360"/>
        <w:rPr>
          <w:rFonts w:ascii="Times New Roman" w:hAnsi="Times New Roman"/>
          <w:sz w:val="28"/>
          <w:szCs w:val="28"/>
        </w:rPr>
      </w:pPr>
      <w:r w:rsidRPr="006D7B72">
        <w:rPr>
          <w:rFonts w:ascii="Times New Roman" w:hAnsi="Times New Roman"/>
          <w:sz w:val="28"/>
          <w:szCs w:val="28"/>
        </w:rPr>
        <w:t>Величина среднего рейтинга студента по модулю лежит в пределах от 55 до 100 баллов.</w:t>
      </w:r>
    </w:p>
    <w:p w14:paraId="4D464F11" w14:textId="77777777" w:rsidR="006D7B72" w:rsidRPr="006D7B72" w:rsidRDefault="006D7B72" w:rsidP="006D7B7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D541BDD" w14:textId="77777777" w:rsidR="006D7B72" w:rsidRPr="006D7B72" w:rsidRDefault="006D7B72" w:rsidP="006D7B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0AE0DC" w14:textId="77777777" w:rsidR="0078217F" w:rsidRDefault="0078217F" w:rsidP="0078217F">
      <w:pPr>
        <w:widowControl w:val="0"/>
        <w:suppressAutoHyphens/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F821D8" w14:textId="77777777" w:rsidR="006D6661" w:rsidRDefault="006D6661" w:rsidP="00AE7D23"/>
    <w:p w14:paraId="00EC7ABF" w14:textId="77777777" w:rsidR="00F2179A" w:rsidRDefault="00F2179A" w:rsidP="00AE7D23"/>
    <w:p w14:paraId="0B2DA564" w14:textId="77777777" w:rsidR="00F2179A" w:rsidRDefault="00F2179A" w:rsidP="00AE7D23"/>
    <w:p w14:paraId="712EA30D" w14:textId="77777777" w:rsidR="00F2179A" w:rsidRDefault="00F2179A" w:rsidP="00AE7D23"/>
    <w:p w14:paraId="7AE12C23" w14:textId="77777777" w:rsidR="008C6F9B" w:rsidRDefault="008C6F9B" w:rsidP="00AE7D2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8C6F9B" w:rsidSect="00567153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61667" w14:textId="77777777" w:rsidR="00FF18D6" w:rsidRDefault="00FF18D6" w:rsidP="00CA7167">
      <w:pPr>
        <w:spacing w:after="0" w:line="240" w:lineRule="auto"/>
      </w:pPr>
      <w:r>
        <w:separator/>
      </w:r>
    </w:p>
  </w:endnote>
  <w:endnote w:type="continuationSeparator" w:id="0">
    <w:p w14:paraId="7B2A31D8" w14:textId="77777777" w:rsidR="00FF18D6" w:rsidRDefault="00FF18D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38C69" w14:textId="77777777" w:rsidR="005B62F8" w:rsidRDefault="005B62F8" w:rsidP="00567153">
    <w:pPr>
      <w:pStyle w:val="ae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B4E688C" w14:textId="77777777" w:rsidR="005B62F8" w:rsidRDefault="005B62F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EF982" w14:textId="77777777" w:rsidR="005B62F8" w:rsidRDefault="005B62F8" w:rsidP="00567153">
    <w:pPr>
      <w:pStyle w:val="ae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3</w:t>
    </w:r>
    <w:r>
      <w:rPr>
        <w:rStyle w:val="af6"/>
      </w:rPr>
      <w:fldChar w:fldCharType="end"/>
    </w:r>
  </w:p>
  <w:p w14:paraId="4AE6DBF9" w14:textId="77777777" w:rsidR="005B62F8" w:rsidRDefault="005B62F8">
    <w:pPr>
      <w:pStyle w:val="ae"/>
      <w:jc w:val="right"/>
    </w:pPr>
  </w:p>
  <w:p w14:paraId="1591C0F1" w14:textId="77777777" w:rsidR="005B62F8" w:rsidRDefault="005B62F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E5666" w14:textId="77777777" w:rsidR="005B62F8" w:rsidRDefault="005B62F8">
    <w:pPr>
      <w:pStyle w:val="ae"/>
      <w:jc w:val="right"/>
    </w:pPr>
  </w:p>
  <w:p w14:paraId="34D52EC5" w14:textId="77777777" w:rsidR="005B62F8" w:rsidRDefault="005B62F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392C3" w14:textId="77777777" w:rsidR="00FF18D6" w:rsidRDefault="00FF18D6" w:rsidP="00CA7167">
      <w:pPr>
        <w:spacing w:after="0" w:line="240" w:lineRule="auto"/>
      </w:pPr>
      <w:r>
        <w:separator/>
      </w:r>
    </w:p>
  </w:footnote>
  <w:footnote w:type="continuationSeparator" w:id="0">
    <w:p w14:paraId="0AE69CF9" w14:textId="77777777" w:rsidR="00FF18D6" w:rsidRDefault="00FF18D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59A0BE9A"/>
    <w:name w:val="WWNum3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i/>
        <w:iCs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0"/>
        </w:tabs>
        <w:ind w:left="11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0"/>
        </w:tabs>
        <w:ind w:left="14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0"/>
        </w:tabs>
        <w:ind w:left="25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0"/>
        </w:tabs>
        <w:ind w:left="3630" w:hanging="360"/>
      </w:pPr>
      <w:rPr>
        <w:rFonts w:ascii="OpenSymbol" w:hAnsi="OpenSymbol" w:cs="Open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9"/>
    <w:multiLevelType w:val="multilevel"/>
    <w:tmpl w:val="00000009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 CYR" w:hAnsi="Times New Roman" w:cs="Times New Roman CYR"/>
        <w:color w:val="000000"/>
        <w:lang w:val="en-US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9" w15:restartNumberingAfterBreak="0">
    <w:nsid w:val="02C43E5F"/>
    <w:multiLevelType w:val="hybridMultilevel"/>
    <w:tmpl w:val="5CF0BB82"/>
    <w:lvl w:ilvl="0" w:tplc="2072080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E7AF0"/>
    <w:multiLevelType w:val="hybridMultilevel"/>
    <w:tmpl w:val="35B4BFB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E7935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A0266"/>
    <w:multiLevelType w:val="hybridMultilevel"/>
    <w:tmpl w:val="8068BF08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A7376"/>
    <w:multiLevelType w:val="hybridMultilevel"/>
    <w:tmpl w:val="8230DD88"/>
    <w:lvl w:ilvl="0" w:tplc="162AC25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37549"/>
    <w:multiLevelType w:val="hybridMultilevel"/>
    <w:tmpl w:val="9806C202"/>
    <w:lvl w:ilvl="0" w:tplc="00000007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DB23C62"/>
    <w:multiLevelType w:val="multilevel"/>
    <w:tmpl w:val="428443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30F71F86"/>
    <w:multiLevelType w:val="hybridMultilevel"/>
    <w:tmpl w:val="FFCE23A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27851DF"/>
    <w:multiLevelType w:val="multilevel"/>
    <w:tmpl w:val="25AE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433DF5"/>
    <w:multiLevelType w:val="hybridMultilevel"/>
    <w:tmpl w:val="363854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9A3086"/>
    <w:multiLevelType w:val="hybridMultilevel"/>
    <w:tmpl w:val="8A403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6D2447"/>
    <w:multiLevelType w:val="hybridMultilevel"/>
    <w:tmpl w:val="D4EAC50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A992557"/>
    <w:multiLevelType w:val="hybridMultilevel"/>
    <w:tmpl w:val="4978E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4631A6"/>
    <w:multiLevelType w:val="hybridMultilevel"/>
    <w:tmpl w:val="DFF43C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E693EE3"/>
    <w:multiLevelType w:val="hybridMultilevel"/>
    <w:tmpl w:val="F0DCB304"/>
    <w:lvl w:ilvl="0" w:tplc="B4B40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029E0"/>
    <w:multiLevelType w:val="hybridMultilevel"/>
    <w:tmpl w:val="20F0F18E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63DD2"/>
    <w:multiLevelType w:val="hybridMultilevel"/>
    <w:tmpl w:val="55A2908C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417ED"/>
    <w:multiLevelType w:val="multilevel"/>
    <w:tmpl w:val="FA0088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6F9458D9"/>
    <w:multiLevelType w:val="hybridMultilevel"/>
    <w:tmpl w:val="728AB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704E3"/>
    <w:multiLevelType w:val="hybridMultilevel"/>
    <w:tmpl w:val="8D50A460"/>
    <w:lvl w:ilvl="0" w:tplc="D18EAA26">
      <w:start w:val="1"/>
      <w:numFmt w:val="decimal"/>
      <w:lvlText w:val="%1."/>
      <w:lvlJc w:val="left"/>
      <w:pPr>
        <w:ind w:left="119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A2B19"/>
    <w:multiLevelType w:val="multilevel"/>
    <w:tmpl w:val="9AA090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2" w15:restartNumberingAfterBreak="0">
    <w:nsid w:val="7C9B2720"/>
    <w:multiLevelType w:val="hybridMultilevel"/>
    <w:tmpl w:val="8D50A460"/>
    <w:lvl w:ilvl="0" w:tplc="D18EAA26">
      <w:start w:val="1"/>
      <w:numFmt w:val="decimal"/>
      <w:lvlText w:val="%1."/>
      <w:lvlJc w:val="left"/>
      <w:pPr>
        <w:ind w:left="119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9"/>
  </w:num>
  <w:num w:numId="3">
    <w:abstractNumId w:val="13"/>
  </w:num>
  <w:num w:numId="4">
    <w:abstractNumId w:val="15"/>
  </w:num>
  <w:num w:numId="5">
    <w:abstractNumId w:val="16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9">
    <w:abstractNumId w:val="0"/>
  </w:num>
  <w:num w:numId="10">
    <w:abstractNumId w:val="1"/>
  </w:num>
  <w:num w:numId="1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2"/>
  </w:num>
  <w:num w:numId="25">
    <w:abstractNumId w:val="9"/>
  </w:num>
  <w:num w:numId="26">
    <w:abstractNumId w:val="25"/>
  </w:num>
  <w:num w:numId="27">
    <w:abstractNumId w:val="4"/>
  </w:num>
  <w:num w:numId="28">
    <w:abstractNumId w:val="10"/>
  </w:num>
  <w:num w:numId="29">
    <w:abstractNumId w:val="21"/>
  </w:num>
  <w:num w:numId="30">
    <w:abstractNumId w:val="24"/>
  </w:num>
  <w:num w:numId="31">
    <w:abstractNumId w:val="3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5D67"/>
    <w:rsid w:val="00010033"/>
    <w:rsid w:val="00010780"/>
    <w:rsid w:val="00020B20"/>
    <w:rsid w:val="00021ED7"/>
    <w:rsid w:val="00022ADE"/>
    <w:rsid w:val="00024CDE"/>
    <w:rsid w:val="00026C10"/>
    <w:rsid w:val="00032B0D"/>
    <w:rsid w:val="00033B19"/>
    <w:rsid w:val="00041F1A"/>
    <w:rsid w:val="00042F1F"/>
    <w:rsid w:val="00050CA3"/>
    <w:rsid w:val="00057CC4"/>
    <w:rsid w:val="00060AB0"/>
    <w:rsid w:val="000628A5"/>
    <w:rsid w:val="00063482"/>
    <w:rsid w:val="0007146B"/>
    <w:rsid w:val="000723DB"/>
    <w:rsid w:val="000748D4"/>
    <w:rsid w:val="00074C40"/>
    <w:rsid w:val="00074D2C"/>
    <w:rsid w:val="000A16CC"/>
    <w:rsid w:val="000A2B7F"/>
    <w:rsid w:val="000A7767"/>
    <w:rsid w:val="000A7E9C"/>
    <w:rsid w:val="000B07DC"/>
    <w:rsid w:val="000B0977"/>
    <w:rsid w:val="000B1DBB"/>
    <w:rsid w:val="000B2828"/>
    <w:rsid w:val="000B6956"/>
    <w:rsid w:val="000C1893"/>
    <w:rsid w:val="000C2A7C"/>
    <w:rsid w:val="000D57C2"/>
    <w:rsid w:val="000E26C3"/>
    <w:rsid w:val="000F00BD"/>
    <w:rsid w:val="000F359C"/>
    <w:rsid w:val="000F4D5E"/>
    <w:rsid w:val="000F605D"/>
    <w:rsid w:val="00110964"/>
    <w:rsid w:val="00115514"/>
    <w:rsid w:val="00121C51"/>
    <w:rsid w:val="001345B3"/>
    <w:rsid w:val="00136565"/>
    <w:rsid w:val="001444E1"/>
    <w:rsid w:val="0014613F"/>
    <w:rsid w:val="0014676F"/>
    <w:rsid w:val="001517D6"/>
    <w:rsid w:val="001537B3"/>
    <w:rsid w:val="001600AB"/>
    <w:rsid w:val="00166525"/>
    <w:rsid w:val="001728E7"/>
    <w:rsid w:val="001802DE"/>
    <w:rsid w:val="00183380"/>
    <w:rsid w:val="001846BE"/>
    <w:rsid w:val="001869AC"/>
    <w:rsid w:val="00186A21"/>
    <w:rsid w:val="001872C7"/>
    <w:rsid w:val="001901AA"/>
    <w:rsid w:val="00192744"/>
    <w:rsid w:val="001A3634"/>
    <w:rsid w:val="001A4479"/>
    <w:rsid w:val="001B2564"/>
    <w:rsid w:val="001C4F99"/>
    <w:rsid w:val="001D1111"/>
    <w:rsid w:val="001D1286"/>
    <w:rsid w:val="001D762F"/>
    <w:rsid w:val="001E5CF1"/>
    <w:rsid w:val="001F37E8"/>
    <w:rsid w:val="00210C9F"/>
    <w:rsid w:val="002133A7"/>
    <w:rsid w:val="002158EA"/>
    <w:rsid w:val="00216945"/>
    <w:rsid w:val="00220F4C"/>
    <w:rsid w:val="0022243F"/>
    <w:rsid w:val="00223FE8"/>
    <w:rsid w:val="00224C86"/>
    <w:rsid w:val="0022609C"/>
    <w:rsid w:val="00226200"/>
    <w:rsid w:val="00240B33"/>
    <w:rsid w:val="00242947"/>
    <w:rsid w:val="00244508"/>
    <w:rsid w:val="002508F5"/>
    <w:rsid w:val="00260E73"/>
    <w:rsid w:val="002627E7"/>
    <w:rsid w:val="00267162"/>
    <w:rsid w:val="002768AC"/>
    <w:rsid w:val="00283884"/>
    <w:rsid w:val="002861AF"/>
    <w:rsid w:val="0029039B"/>
    <w:rsid w:val="00294C4F"/>
    <w:rsid w:val="002A0B87"/>
    <w:rsid w:val="002A43D0"/>
    <w:rsid w:val="002A5A71"/>
    <w:rsid w:val="002B0124"/>
    <w:rsid w:val="002B23DB"/>
    <w:rsid w:val="002C16B7"/>
    <w:rsid w:val="002C330B"/>
    <w:rsid w:val="002C330F"/>
    <w:rsid w:val="002C4E8B"/>
    <w:rsid w:val="002C7C97"/>
    <w:rsid w:val="002D0312"/>
    <w:rsid w:val="002D299C"/>
    <w:rsid w:val="002D62E3"/>
    <w:rsid w:val="002D6D7B"/>
    <w:rsid w:val="002D7876"/>
    <w:rsid w:val="002E6AE7"/>
    <w:rsid w:val="002F2022"/>
    <w:rsid w:val="002F4740"/>
    <w:rsid w:val="002F4C04"/>
    <w:rsid w:val="0030211E"/>
    <w:rsid w:val="00302690"/>
    <w:rsid w:val="00305D70"/>
    <w:rsid w:val="00312790"/>
    <w:rsid w:val="00313B06"/>
    <w:rsid w:val="00323346"/>
    <w:rsid w:val="0032388C"/>
    <w:rsid w:val="00323FE3"/>
    <w:rsid w:val="00324F2D"/>
    <w:rsid w:val="00327B6E"/>
    <w:rsid w:val="003310EB"/>
    <w:rsid w:val="003323D5"/>
    <w:rsid w:val="003335B7"/>
    <w:rsid w:val="00334A9D"/>
    <w:rsid w:val="00335FD8"/>
    <w:rsid w:val="00342002"/>
    <w:rsid w:val="00346FCE"/>
    <w:rsid w:val="0035068B"/>
    <w:rsid w:val="0035720D"/>
    <w:rsid w:val="003579C6"/>
    <w:rsid w:val="00357A6A"/>
    <w:rsid w:val="0036075C"/>
    <w:rsid w:val="00360D13"/>
    <w:rsid w:val="00361424"/>
    <w:rsid w:val="00361FA1"/>
    <w:rsid w:val="0036521D"/>
    <w:rsid w:val="0036529D"/>
    <w:rsid w:val="00367247"/>
    <w:rsid w:val="00370A54"/>
    <w:rsid w:val="00372B57"/>
    <w:rsid w:val="003856E7"/>
    <w:rsid w:val="00393FF0"/>
    <w:rsid w:val="0039468F"/>
    <w:rsid w:val="003948A9"/>
    <w:rsid w:val="003954CC"/>
    <w:rsid w:val="00395B72"/>
    <w:rsid w:val="0039618F"/>
    <w:rsid w:val="00397F06"/>
    <w:rsid w:val="003A36FE"/>
    <w:rsid w:val="003A4214"/>
    <w:rsid w:val="003A4747"/>
    <w:rsid w:val="003A747A"/>
    <w:rsid w:val="003B0D6C"/>
    <w:rsid w:val="003B2406"/>
    <w:rsid w:val="003B5980"/>
    <w:rsid w:val="003C13D1"/>
    <w:rsid w:val="003C3305"/>
    <w:rsid w:val="003C53D2"/>
    <w:rsid w:val="003C674B"/>
    <w:rsid w:val="003D5A4C"/>
    <w:rsid w:val="003D71F0"/>
    <w:rsid w:val="003F50D0"/>
    <w:rsid w:val="003F76B9"/>
    <w:rsid w:val="0040421C"/>
    <w:rsid w:val="004060B7"/>
    <w:rsid w:val="00414C7F"/>
    <w:rsid w:val="0041524A"/>
    <w:rsid w:val="00421B70"/>
    <w:rsid w:val="0042279C"/>
    <w:rsid w:val="00422BF5"/>
    <w:rsid w:val="004233CA"/>
    <w:rsid w:val="00426DA9"/>
    <w:rsid w:val="004377E8"/>
    <w:rsid w:val="00442F3F"/>
    <w:rsid w:val="00447CBE"/>
    <w:rsid w:val="00454D93"/>
    <w:rsid w:val="004551EE"/>
    <w:rsid w:val="00456F48"/>
    <w:rsid w:val="00463674"/>
    <w:rsid w:val="00463B74"/>
    <w:rsid w:val="00466E62"/>
    <w:rsid w:val="00470A5A"/>
    <w:rsid w:val="0048222B"/>
    <w:rsid w:val="004841C1"/>
    <w:rsid w:val="00487B77"/>
    <w:rsid w:val="004902B3"/>
    <w:rsid w:val="004902E6"/>
    <w:rsid w:val="004944BB"/>
    <w:rsid w:val="004A21BF"/>
    <w:rsid w:val="004A334D"/>
    <w:rsid w:val="004A3BE0"/>
    <w:rsid w:val="004B05D0"/>
    <w:rsid w:val="004B2ECB"/>
    <w:rsid w:val="004B3CA3"/>
    <w:rsid w:val="004B5F2B"/>
    <w:rsid w:val="004B73A5"/>
    <w:rsid w:val="004C7CD4"/>
    <w:rsid w:val="004D0958"/>
    <w:rsid w:val="004D1D18"/>
    <w:rsid w:val="004D2CB8"/>
    <w:rsid w:val="004D3237"/>
    <w:rsid w:val="004D5381"/>
    <w:rsid w:val="004E0132"/>
    <w:rsid w:val="004E13F8"/>
    <w:rsid w:val="004F34F7"/>
    <w:rsid w:val="004F6BF2"/>
    <w:rsid w:val="00502260"/>
    <w:rsid w:val="00503E05"/>
    <w:rsid w:val="00505B94"/>
    <w:rsid w:val="00510D7C"/>
    <w:rsid w:val="0051645B"/>
    <w:rsid w:val="00516AA4"/>
    <w:rsid w:val="00526270"/>
    <w:rsid w:val="0053418A"/>
    <w:rsid w:val="00551D7A"/>
    <w:rsid w:val="00554957"/>
    <w:rsid w:val="005565B4"/>
    <w:rsid w:val="00557A85"/>
    <w:rsid w:val="00562868"/>
    <w:rsid w:val="0056659F"/>
    <w:rsid w:val="00567153"/>
    <w:rsid w:val="005673D0"/>
    <w:rsid w:val="00572CE8"/>
    <w:rsid w:val="00576568"/>
    <w:rsid w:val="00583674"/>
    <w:rsid w:val="00587D1E"/>
    <w:rsid w:val="005A5053"/>
    <w:rsid w:val="005B412C"/>
    <w:rsid w:val="005B62F8"/>
    <w:rsid w:val="005C2AB8"/>
    <w:rsid w:val="005C45D8"/>
    <w:rsid w:val="005D1F37"/>
    <w:rsid w:val="005D2F48"/>
    <w:rsid w:val="005D3269"/>
    <w:rsid w:val="005D5583"/>
    <w:rsid w:val="005D7587"/>
    <w:rsid w:val="005E5A5A"/>
    <w:rsid w:val="005E6815"/>
    <w:rsid w:val="005F7AFD"/>
    <w:rsid w:val="006020D2"/>
    <w:rsid w:val="00602A46"/>
    <w:rsid w:val="00603171"/>
    <w:rsid w:val="00611E92"/>
    <w:rsid w:val="00623DDA"/>
    <w:rsid w:val="00625AC2"/>
    <w:rsid w:val="006451F5"/>
    <w:rsid w:val="00651A3E"/>
    <w:rsid w:val="00652180"/>
    <w:rsid w:val="00657F20"/>
    <w:rsid w:val="00660ECD"/>
    <w:rsid w:val="006618A3"/>
    <w:rsid w:val="00665B87"/>
    <w:rsid w:val="006665FF"/>
    <w:rsid w:val="00672595"/>
    <w:rsid w:val="00673EA3"/>
    <w:rsid w:val="00676943"/>
    <w:rsid w:val="006879B7"/>
    <w:rsid w:val="00695872"/>
    <w:rsid w:val="006969F9"/>
    <w:rsid w:val="00696FB6"/>
    <w:rsid w:val="00697877"/>
    <w:rsid w:val="00697DA2"/>
    <w:rsid w:val="006A0DD9"/>
    <w:rsid w:val="006A1BEC"/>
    <w:rsid w:val="006A30F1"/>
    <w:rsid w:val="006A3B20"/>
    <w:rsid w:val="006B10A0"/>
    <w:rsid w:val="006C10A5"/>
    <w:rsid w:val="006C637B"/>
    <w:rsid w:val="006D6661"/>
    <w:rsid w:val="006D7B72"/>
    <w:rsid w:val="006E1151"/>
    <w:rsid w:val="006E57FD"/>
    <w:rsid w:val="006E62D8"/>
    <w:rsid w:val="006F33CB"/>
    <w:rsid w:val="006F53B0"/>
    <w:rsid w:val="00700750"/>
    <w:rsid w:val="00701A05"/>
    <w:rsid w:val="007023A8"/>
    <w:rsid w:val="00702A5B"/>
    <w:rsid w:val="0070628B"/>
    <w:rsid w:val="00707931"/>
    <w:rsid w:val="007136E1"/>
    <w:rsid w:val="00715831"/>
    <w:rsid w:val="007243BC"/>
    <w:rsid w:val="00725FC6"/>
    <w:rsid w:val="007310C8"/>
    <w:rsid w:val="0073305F"/>
    <w:rsid w:val="007371CA"/>
    <w:rsid w:val="00737E4D"/>
    <w:rsid w:val="00743C89"/>
    <w:rsid w:val="00762353"/>
    <w:rsid w:val="007646B6"/>
    <w:rsid w:val="0076486C"/>
    <w:rsid w:val="00771F0D"/>
    <w:rsid w:val="00773C1B"/>
    <w:rsid w:val="0078217F"/>
    <w:rsid w:val="00783103"/>
    <w:rsid w:val="00793C82"/>
    <w:rsid w:val="007A5B48"/>
    <w:rsid w:val="007B1F62"/>
    <w:rsid w:val="007B2BEA"/>
    <w:rsid w:val="007B2C07"/>
    <w:rsid w:val="007B503A"/>
    <w:rsid w:val="007B6CE0"/>
    <w:rsid w:val="007B77D7"/>
    <w:rsid w:val="007C65E3"/>
    <w:rsid w:val="007D06F1"/>
    <w:rsid w:val="007D0992"/>
    <w:rsid w:val="007D68D3"/>
    <w:rsid w:val="007D6B61"/>
    <w:rsid w:val="007E56C6"/>
    <w:rsid w:val="007E7AFB"/>
    <w:rsid w:val="007F0A66"/>
    <w:rsid w:val="00805DCE"/>
    <w:rsid w:val="00806DB6"/>
    <w:rsid w:val="00807C52"/>
    <w:rsid w:val="00827597"/>
    <w:rsid w:val="0083022D"/>
    <w:rsid w:val="00831D3D"/>
    <w:rsid w:val="00834163"/>
    <w:rsid w:val="008462DB"/>
    <w:rsid w:val="00850088"/>
    <w:rsid w:val="00852B82"/>
    <w:rsid w:val="008542F1"/>
    <w:rsid w:val="0085569B"/>
    <w:rsid w:val="00860C86"/>
    <w:rsid w:val="00864A9E"/>
    <w:rsid w:val="0086709B"/>
    <w:rsid w:val="00870B85"/>
    <w:rsid w:val="008710D2"/>
    <w:rsid w:val="008720A8"/>
    <w:rsid w:val="00873FBD"/>
    <w:rsid w:val="008777B0"/>
    <w:rsid w:val="00887FF9"/>
    <w:rsid w:val="008915F8"/>
    <w:rsid w:val="00892674"/>
    <w:rsid w:val="0089562A"/>
    <w:rsid w:val="008A06A1"/>
    <w:rsid w:val="008A4156"/>
    <w:rsid w:val="008A5AF6"/>
    <w:rsid w:val="008B43C1"/>
    <w:rsid w:val="008C0096"/>
    <w:rsid w:val="008C6F9B"/>
    <w:rsid w:val="008D29CA"/>
    <w:rsid w:val="008D345C"/>
    <w:rsid w:val="008D4A0C"/>
    <w:rsid w:val="008D543C"/>
    <w:rsid w:val="008E23C2"/>
    <w:rsid w:val="008E6097"/>
    <w:rsid w:val="008F0F9E"/>
    <w:rsid w:val="008F188E"/>
    <w:rsid w:val="008F410F"/>
    <w:rsid w:val="008F4E29"/>
    <w:rsid w:val="008F636C"/>
    <w:rsid w:val="00905AAF"/>
    <w:rsid w:val="00907C22"/>
    <w:rsid w:val="00912D3B"/>
    <w:rsid w:val="0091467C"/>
    <w:rsid w:val="00916A16"/>
    <w:rsid w:val="00917343"/>
    <w:rsid w:val="00917867"/>
    <w:rsid w:val="009208AA"/>
    <w:rsid w:val="00936E11"/>
    <w:rsid w:val="0093758B"/>
    <w:rsid w:val="00940F73"/>
    <w:rsid w:val="0095071B"/>
    <w:rsid w:val="00951284"/>
    <w:rsid w:val="009529DA"/>
    <w:rsid w:val="00957E9D"/>
    <w:rsid w:val="009633E5"/>
    <w:rsid w:val="009661C3"/>
    <w:rsid w:val="00966D1F"/>
    <w:rsid w:val="009759FE"/>
    <w:rsid w:val="00981269"/>
    <w:rsid w:val="0098333E"/>
    <w:rsid w:val="00985B7F"/>
    <w:rsid w:val="00987F3B"/>
    <w:rsid w:val="009911DB"/>
    <w:rsid w:val="00992430"/>
    <w:rsid w:val="00997FEF"/>
    <w:rsid w:val="009A75F8"/>
    <w:rsid w:val="009B2654"/>
    <w:rsid w:val="009D0E63"/>
    <w:rsid w:val="009D1D48"/>
    <w:rsid w:val="009D7760"/>
    <w:rsid w:val="009F250F"/>
    <w:rsid w:val="009F2C5B"/>
    <w:rsid w:val="009F7018"/>
    <w:rsid w:val="009F7ED5"/>
    <w:rsid w:val="00A1013E"/>
    <w:rsid w:val="00A174F8"/>
    <w:rsid w:val="00A24E06"/>
    <w:rsid w:val="00A26E41"/>
    <w:rsid w:val="00A329B6"/>
    <w:rsid w:val="00A34B28"/>
    <w:rsid w:val="00A374C1"/>
    <w:rsid w:val="00A41D66"/>
    <w:rsid w:val="00A4300C"/>
    <w:rsid w:val="00A527B5"/>
    <w:rsid w:val="00A55AA8"/>
    <w:rsid w:val="00A572B2"/>
    <w:rsid w:val="00A635A5"/>
    <w:rsid w:val="00A64EB4"/>
    <w:rsid w:val="00A754A0"/>
    <w:rsid w:val="00A81EA5"/>
    <w:rsid w:val="00A81F9D"/>
    <w:rsid w:val="00A81FD1"/>
    <w:rsid w:val="00A83061"/>
    <w:rsid w:val="00A84D62"/>
    <w:rsid w:val="00A9001C"/>
    <w:rsid w:val="00AA3688"/>
    <w:rsid w:val="00AB1F2F"/>
    <w:rsid w:val="00AB3AAE"/>
    <w:rsid w:val="00AC7447"/>
    <w:rsid w:val="00AD3A89"/>
    <w:rsid w:val="00AD6557"/>
    <w:rsid w:val="00AE26C0"/>
    <w:rsid w:val="00AE7915"/>
    <w:rsid w:val="00AE7D23"/>
    <w:rsid w:val="00AF2B9E"/>
    <w:rsid w:val="00AF62F6"/>
    <w:rsid w:val="00B0005B"/>
    <w:rsid w:val="00B01D81"/>
    <w:rsid w:val="00B051C3"/>
    <w:rsid w:val="00B076B9"/>
    <w:rsid w:val="00B20B05"/>
    <w:rsid w:val="00B21595"/>
    <w:rsid w:val="00B246E4"/>
    <w:rsid w:val="00B30DB9"/>
    <w:rsid w:val="00B353BD"/>
    <w:rsid w:val="00B36337"/>
    <w:rsid w:val="00B36731"/>
    <w:rsid w:val="00B36D33"/>
    <w:rsid w:val="00B417EC"/>
    <w:rsid w:val="00B45F98"/>
    <w:rsid w:val="00B51BCF"/>
    <w:rsid w:val="00B529EC"/>
    <w:rsid w:val="00B5595E"/>
    <w:rsid w:val="00B57F5A"/>
    <w:rsid w:val="00B61A8E"/>
    <w:rsid w:val="00B63431"/>
    <w:rsid w:val="00B6693D"/>
    <w:rsid w:val="00B8111B"/>
    <w:rsid w:val="00B86D85"/>
    <w:rsid w:val="00B91113"/>
    <w:rsid w:val="00B9497C"/>
    <w:rsid w:val="00BA236F"/>
    <w:rsid w:val="00BA4ADD"/>
    <w:rsid w:val="00BA5F16"/>
    <w:rsid w:val="00BA78BA"/>
    <w:rsid w:val="00BB1488"/>
    <w:rsid w:val="00BC329C"/>
    <w:rsid w:val="00BD1EDF"/>
    <w:rsid w:val="00BD64D0"/>
    <w:rsid w:val="00BE3DB1"/>
    <w:rsid w:val="00BE3DE0"/>
    <w:rsid w:val="00BE6DB3"/>
    <w:rsid w:val="00BF4E25"/>
    <w:rsid w:val="00C01687"/>
    <w:rsid w:val="00C0283C"/>
    <w:rsid w:val="00C058E7"/>
    <w:rsid w:val="00C12476"/>
    <w:rsid w:val="00C12AB6"/>
    <w:rsid w:val="00C1734C"/>
    <w:rsid w:val="00C20CD3"/>
    <w:rsid w:val="00C220BA"/>
    <w:rsid w:val="00C25B2B"/>
    <w:rsid w:val="00C30B66"/>
    <w:rsid w:val="00C36E14"/>
    <w:rsid w:val="00C41589"/>
    <w:rsid w:val="00C41664"/>
    <w:rsid w:val="00C424B7"/>
    <w:rsid w:val="00C5329F"/>
    <w:rsid w:val="00C64DEA"/>
    <w:rsid w:val="00C652D6"/>
    <w:rsid w:val="00C77E3D"/>
    <w:rsid w:val="00C80A75"/>
    <w:rsid w:val="00C821EE"/>
    <w:rsid w:val="00C86A25"/>
    <w:rsid w:val="00C96FE7"/>
    <w:rsid w:val="00C97173"/>
    <w:rsid w:val="00C978C4"/>
    <w:rsid w:val="00CA3453"/>
    <w:rsid w:val="00CA402A"/>
    <w:rsid w:val="00CA4CC4"/>
    <w:rsid w:val="00CA7167"/>
    <w:rsid w:val="00CA785E"/>
    <w:rsid w:val="00CB5348"/>
    <w:rsid w:val="00CB54AF"/>
    <w:rsid w:val="00CB5935"/>
    <w:rsid w:val="00CC3E9E"/>
    <w:rsid w:val="00CD18A0"/>
    <w:rsid w:val="00CD3425"/>
    <w:rsid w:val="00CD6ACE"/>
    <w:rsid w:val="00CE3D25"/>
    <w:rsid w:val="00CF0840"/>
    <w:rsid w:val="00CF423B"/>
    <w:rsid w:val="00CF752F"/>
    <w:rsid w:val="00D00196"/>
    <w:rsid w:val="00D01BFE"/>
    <w:rsid w:val="00D0782D"/>
    <w:rsid w:val="00D14801"/>
    <w:rsid w:val="00D15ABC"/>
    <w:rsid w:val="00D17658"/>
    <w:rsid w:val="00D23203"/>
    <w:rsid w:val="00D30239"/>
    <w:rsid w:val="00D353F5"/>
    <w:rsid w:val="00D36CB6"/>
    <w:rsid w:val="00D441B7"/>
    <w:rsid w:val="00D474ED"/>
    <w:rsid w:val="00D50D57"/>
    <w:rsid w:val="00D603EA"/>
    <w:rsid w:val="00D6125B"/>
    <w:rsid w:val="00D65F1A"/>
    <w:rsid w:val="00D72054"/>
    <w:rsid w:val="00D76FDB"/>
    <w:rsid w:val="00D8032E"/>
    <w:rsid w:val="00D80D57"/>
    <w:rsid w:val="00D83CDC"/>
    <w:rsid w:val="00D842CD"/>
    <w:rsid w:val="00D84D5E"/>
    <w:rsid w:val="00D855F8"/>
    <w:rsid w:val="00D9141E"/>
    <w:rsid w:val="00D932D4"/>
    <w:rsid w:val="00DB41DA"/>
    <w:rsid w:val="00DB597C"/>
    <w:rsid w:val="00DB5E0D"/>
    <w:rsid w:val="00DB67DC"/>
    <w:rsid w:val="00DC2EB1"/>
    <w:rsid w:val="00DC7116"/>
    <w:rsid w:val="00DC7485"/>
    <w:rsid w:val="00DD783B"/>
    <w:rsid w:val="00DE0C70"/>
    <w:rsid w:val="00DE0EDF"/>
    <w:rsid w:val="00DE10DC"/>
    <w:rsid w:val="00DE1606"/>
    <w:rsid w:val="00DE2F37"/>
    <w:rsid w:val="00DE3761"/>
    <w:rsid w:val="00DE5286"/>
    <w:rsid w:val="00E06916"/>
    <w:rsid w:val="00E10BC2"/>
    <w:rsid w:val="00E112E2"/>
    <w:rsid w:val="00E14263"/>
    <w:rsid w:val="00E1504E"/>
    <w:rsid w:val="00E222AB"/>
    <w:rsid w:val="00E22A3B"/>
    <w:rsid w:val="00E24E3D"/>
    <w:rsid w:val="00E2789B"/>
    <w:rsid w:val="00E322FA"/>
    <w:rsid w:val="00E32A67"/>
    <w:rsid w:val="00E33657"/>
    <w:rsid w:val="00E336A3"/>
    <w:rsid w:val="00E42E4D"/>
    <w:rsid w:val="00E44A39"/>
    <w:rsid w:val="00E4507D"/>
    <w:rsid w:val="00E511CC"/>
    <w:rsid w:val="00E51C0C"/>
    <w:rsid w:val="00E54E3F"/>
    <w:rsid w:val="00E57082"/>
    <w:rsid w:val="00E6258F"/>
    <w:rsid w:val="00E66689"/>
    <w:rsid w:val="00E71B3B"/>
    <w:rsid w:val="00E84327"/>
    <w:rsid w:val="00E87D98"/>
    <w:rsid w:val="00E9271E"/>
    <w:rsid w:val="00E92F00"/>
    <w:rsid w:val="00EA030D"/>
    <w:rsid w:val="00EA6A2F"/>
    <w:rsid w:val="00EA6A56"/>
    <w:rsid w:val="00EB5CB2"/>
    <w:rsid w:val="00EB60C0"/>
    <w:rsid w:val="00EC512E"/>
    <w:rsid w:val="00EC7392"/>
    <w:rsid w:val="00ED17CE"/>
    <w:rsid w:val="00ED4A4D"/>
    <w:rsid w:val="00ED5765"/>
    <w:rsid w:val="00ED73F9"/>
    <w:rsid w:val="00EE012B"/>
    <w:rsid w:val="00EE6033"/>
    <w:rsid w:val="00EE66E3"/>
    <w:rsid w:val="00EF1598"/>
    <w:rsid w:val="00EF19A5"/>
    <w:rsid w:val="00EF55E4"/>
    <w:rsid w:val="00F00857"/>
    <w:rsid w:val="00F02D56"/>
    <w:rsid w:val="00F12BF0"/>
    <w:rsid w:val="00F166CA"/>
    <w:rsid w:val="00F2179A"/>
    <w:rsid w:val="00F22FDF"/>
    <w:rsid w:val="00F24925"/>
    <w:rsid w:val="00F31787"/>
    <w:rsid w:val="00F31B94"/>
    <w:rsid w:val="00F3497A"/>
    <w:rsid w:val="00F35BA4"/>
    <w:rsid w:val="00F419F8"/>
    <w:rsid w:val="00F42832"/>
    <w:rsid w:val="00F443DE"/>
    <w:rsid w:val="00F47767"/>
    <w:rsid w:val="00F525D1"/>
    <w:rsid w:val="00F5321E"/>
    <w:rsid w:val="00F57110"/>
    <w:rsid w:val="00F616BE"/>
    <w:rsid w:val="00F61F6A"/>
    <w:rsid w:val="00F64DE1"/>
    <w:rsid w:val="00F660A8"/>
    <w:rsid w:val="00F67CFB"/>
    <w:rsid w:val="00F74C29"/>
    <w:rsid w:val="00F76102"/>
    <w:rsid w:val="00F77C11"/>
    <w:rsid w:val="00FA0814"/>
    <w:rsid w:val="00FC2A4E"/>
    <w:rsid w:val="00FC2FF0"/>
    <w:rsid w:val="00FC358D"/>
    <w:rsid w:val="00FC696E"/>
    <w:rsid w:val="00FE227F"/>
    <w:rsid w:val="00FE2F50"/>
    <w:rsid w:val="00FE3164"/>
    <w:rsid w:val="00FE66DC"/>
    <w:rsid w:val="00FF18D6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51BADF"/>
  <w15:docId w15:val="{4CC1FCEF-D379-413F-AFE1-AF0EDB46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2224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7136E1"/>
    <w:rPr>
      <w:color w:val="0000FF"/>
      <w:u w:val="single"/>
    </w:rPr>
  </w:style>
  <w:style w:type="paragraph" w:customStyle="1" w:styleId="12">
    <w:name w:val="Абзац списка1"/>
    <w:basedOn w:val="a"/>
    <w:rsid w:val="007136E1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f6">
    <w:name w:val="page number"/>
    <w:basedOn w:val="a0"/>
    <w:uiPriority w:val="99"/>
    <w:semiHidden/>
    <w:unhideWhenUsed/>
    <w:rsid w:val="00567153"/>
  </w:style>
  <w:style w:type="character" w:styleId="af7">
    <w:name w:val="FollowedHyperlink"/>
    <w:basedOn w:val="a0"/>
    <w:uiPriority w:val="99"/>
    <w:semiHidden/>
    <w:unhideWhenUsed/>
    <w:rsid w:val="00557A85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22243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7899109103454529933gmail-justifyspacing01indent">
    <w:name w:val="m_7899109103454529933gmail-justifyspacing01indent"/>
    <w:basedOn w:val="a"/>
    <w:rsid w:val="00222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m7899109103454529933gmail-font12">
    <w:name w:val="m_7899109103454529933gmail-font12"/>
    <w:basedOn w:val="a0"/>
    <w:rsid w:val="0022243F"/>
  </w:style>
  <w:style w:type="paragraph" w:customStyle="1" w:styleId="Standard">
    <w:name w:val="Standard"/>
    <w:rsid w:val="0078217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13">
    <w:name w:val="Обычный (веб)1"/>
    <w:basedOn w:val="a"/>
    <w:rsid w:val="0078217F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Arial"/>
      <w:kern w:val="2"/>
      <w:sz w:val="24"/>
      <w:szCs w:val="24"/>
      <w:lang w:eastAsia="hi-IN" w:bidi="hi-IN"/>
    </w:rPr>
  </w:style>
  <w:style w:type="character" w:customStyle="1" w:styleId="FontStyle56">
    <w:name w:val="Font Style56"/>
    <w:basedOn w:val="a0"/>
    <w:rsid w:val="0078217F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78217F"/>
    <w:pPr>
      <w:widowControl w:val="0"/>
      <w:suppressAutoHyphens/>
      <w:autoSpaceDE w:val="0"/>
      <w:spacing w:after="0" w:line="312" w:lineRule="exact"/>
    </w:pPr>
    <w:rPr>
      <w:rFonts w:ascii="Times New Roman" w:eastAsia="Times New Roman" w:hAnsi="Times New Roman"/>
      <w:sz w:val="24"/>
      <w:szCs w:val="24"/>
      <w:lang w:val="en-US" w:eastAsia="zh-CN" w:bidi="en-US"/>
    </w:rPr>
  </w:style>
  <w:style w:type="paragraph" w:customStyle="1" w:styleId="Style13">
    <w:name w:val="Style13"/>
    <w:basedOn w:val="a"/>
    <w:uiPriority w:val="99"/>
    <w:rsid w:val="0078217F"/>
    <w:pPr>
      <w:widowControl w:val="0"/>
      <w:suppressAutoHyphens/>
      <w:autoSpaceDE w:val="0"/>
      <w:spacing w:after="0" w:line="312" w:lineRule="exact"/>
      <w:ind w:firstLine="538"/>
      <w:jc w:val="both"/>
    </w:pPr>
    <w:rPr>
      <w:rFonts w:ascii="Times New Roman" w:eastAsia="Times New Roman" w:hAnsi="Times New Roman"/>
      <w:sz w:val="24"/>
      <w:szCs w:val="24"/>
      <w:lang w:val="en-US" w:eastAsia="zh-CN" w:bidi="en-US"/>
    </w:rPr>
  </w:style>
  <w:style w:type="character" w:customStyle="1" w:styleId="FontStyle57">
    <w:name w:val="Font Style57"/>
    <w:basedOn w:val="a0"/>
    <w:rsid w:val="0078217F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10">
    <w:name w:val="Сетка таблицы11"/>
    <w:basedOn w:val="a1"/>
    <w:uiPriority w:val="59"/>
    <w:rsid w:val="0018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3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4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7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4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7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5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7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nglishclub-spb.ru" TargetMode="External"/><Relationship Id="rId21" Type="http://schemas.openxmlformats.org/officeDocument/2006/relationships/hyperlink" Target="http://lingvopro.abbyyonline.com/ru" TargetMode="External"/><Relationship Id="rId34" Type="http://schemas.openxmlformats.org/officeDocument/2006/relationships/hyperlink" Target="http://www.elibrary.ru/" TargetMode="External"/><Relationship Id="rId42" Type="http://schemas.openxmlformats.org/officeDocument/2006/relationships/hyperlink" Target="http://biblioclub.ru/index.php?page=book&amp;id=375480" TargetMode="External"/><Relationship Id="rId47" Type="http://schemas.openxmlformats.org/officeDocument/2006/relationships/hyperlink" Target="http://biblioclub.ru/index.php?page=book&amp;id=562327" TargetMode="External"/><Relationship Id="rId50" Type="http://schemas.openxmlformats.org/officeDocument/2006/relationships/hyperlink" Target="http://dictionary.cambridge.org/" TargetMode="External"/><Relationship Id="rId55" Type="http://schemas.openxmlformats.org/officeDocument/2006/relationships/hyperlink" Target="http://elibrary.ru/" TargetMode="External"/><Relationship Id="rId63" Type="http://schemas.openxmlformats.org/officeDocument/2006/relationships/hyperlink" Target="http://biblioclub.ru/index.php?page=book&amp;id=375688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03311" TargetMode="External"/><Relationship Id="rId29" Type="http://schemas.openxmlformats.org/officeDocument/2006/relationships/hyperlink" Target="http://elibrary.ru/" TargetMode="External"/><Relationship Id="rId11" Type="http://schemas.openxmlformats.org/officeDocument/2006/relationships/hyperlink" Target="http://biblioclub.ru/index.php?page=book_red&amp;id=116484&amp;sr=1" TargetMode="External"/><Relationship Id="rId24" Type="http://schemas.openxmlformats.org/officeDocument/2006/relationships/hyperlink" Target="http://biblioclub.ru/" TargetMode="External"/><Relationship Id="rId32" Type="http://schemas.openxmlformats.org/officeDocument/2006/relationships/hyperlink" Target="http://www.multitran.ru/" TargetMode="External"/><Relationship Id="rId37" Type="http://schemas.openxmlformats.org/officeDocument/2006/relationships/hyperlink" Target="http://www.rusedu.ru/" TargetMode="External"/><Relationship Id="rId40" Type="http://schemas.openxmlformats.org/officeDocument/2006/relationships/hyperlink" Target="http://biblioclub.ru/index.php?page=book&amp;id=57636" TargetMode="External"/><Relationship Id="rId45" Type="http://schemas.openxmlformats.org/officeDocument/2006/relationships/hyperlink" Target="http://biblioclub.ru/index.php?page=book&amp;id=578025" TargetMode="External"/><Relationship Id="rId53" Type="http://schemas.openxmlformats.org/officeDocument/2006/relationships/hyperlink" Target="http://lingvopro.abbyyonline.com/ru" TargetMode="External"/><Relationship Id="rId58" Type="http://schemas.openxmlformats.org/officeDocument/2006/relationships/hyperlink" Target="http://philology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44928" TargetMode="External"/><Relationship Id="rId19" Type="http://schemas.openxmlformats.org/officeDocument/2006/relationships/hyperlink" Target="http://www.usefulenglish.ru" TargetMode="External"/><Relationship Id="rId14" Type="http://schemas.openxmlformats.org/officeDocument/2006/relationships/hyperlink" Target="http://biblioclub.ru/index.php?page=book_red&amp;id=83071&amp;sr=1" TargetMode="External"/><Relationship Id="rId22" Type="http://schemas.openxmlformats.org/officeDocument/2006/relationships/hyperlink" Target="http://www.multitran.ru/" TargetMode="External"/><Relationship Id="rId27" Type="http://schemas.openxmlformats.org/officeDocument/2006/relationships/hyperlink" Target="http://www.bbc.co.uk/learningenglish" TargetMode="External"/><Relationship Id="rId30" Type="http://schemas.openxmlformats.org/officeDocument/2006/relationships/hyperlink" Target="http://oxforddictionaries.com/" TargetMode="External"/><Relationship Id="rId35" Type="http://schemas.openxmlformats.org/officeDocument/2006/relationships/hyperlink" Target="http://www.ebiblioteka.ru/" TargetMode="External"/><Relationship Id="rId43" Type="http://schemas.openxmlformats.org/officeDocument/2006/relationships/hyperlink" Target="http://biblioclub.ru/index.php?page=book&amp;id=364034" TargetMode="External"/><Relationship Id="rId48" Type="http://schemas.openxmlformats.org/officeDocument/2006/relationships/hyperlink" Target="http://biblioclub.ru/index.php?page=book&amp;id=498963" TargetMode="External"/><Relationship Id="rId56" Type="http://schemas.openxmlformats.org/officeDocument/2006/relationships/hyperlink" Target="http://dictionary.cambridge.org/" TargetMode="External"/><Relationship Id="rId64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oxforddictionaries.com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author_red&amp;id=12577" TargetMode="External"/><Relationship Id="rId17" Type="http://schemas.openxmlformats.org/officeDocument/2006/relationships/hyperlink" Target="http://biblioclub.ru/index.php?page=book&amp;id=493287" TargetMode="External"/><Relationship Id="rId25" Type="http://schemas.openxmlformats.org/officeDocument/2006/relationships/hyperlink" Target="http://www.native-english.ru" TargetMode="External"/><Relationship Id="rId33" Type="http://schemas.openxmlformats.org/officeDocument/2006/relationships/hyperlink" Target="http://ya.mininuniver.ru/" TargetMode="External"/><Relationship Id="rId38" Type="http://schemas.openxmlformats.org/officeDocument/2006/relationships/hyperlink" Target="http://dictionary.cambridge.org/" TargetMode="External"/><Relationship Id="rId46" Type="http://schemas.openxmlformats.org/officeDocument/2006/relationships/hyperlink" Target="http://biblioclub.ru/index.php?page=book&amp;id=562238" TargetMode="External"/><Relationship Id="rId59" Type="http://schemas.openxmlformats.org/officeDocument/2006/relationships/hyperlink" Target="http://lingvopro.abbyyonline.com/ru" TargetMode="External"/><Relationship Id="rId20" Type="http://schemas.openxmlformats.org/officeDocument/2006/relationships/hyperlink" Target="http://oxforddictionaries.com/" TargetMode="External"/><Relationship Id="rId41" Type="http://schemas.openxmlformats.org/officeDocument/2006/relationships/hyperlink" Target="http://biblioclub.ru/index.php?page=book&amp;id=466513" TargetMode="External"/><Relationship Id="rId54" Type="http://schemas.openxmlformats.org/officeDocument/2006/relationships/hyperlink" Target="http://www.multitran.ru/" TargetMode="External"/><Relationship Id="rId62" Type="http://schemas.openxmlformats.org/officeDocument/2006/relationships/hyperlink" Target="http://biblioclub.ru/index.php?page=book&amp;id=2593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_red&amp;id=67595&amp;sr=1" TargetMode="External"/><Relationship Id="rId23" Type="http://schemas.openxmlformats.org/officeDocument/2006/relationships/hyperlink" Target="http://ya.mininuniver.ru/" TargetMode="External"/><Relationship Id="rId28" Type="http://schemas.openxmlformats.org/officeDocument/2006/relationships/hyperlink" Target="http://dictionary.cambridge.org/" TargetMode="External"/><Relationship Id="rId36" Type="http://schemas.openxmlformats.org/officeDocument/2006/relationships/hyperlink" Target="http://www.rsl.ru/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oxforddictionaries.com/" TargetMode="External"/><Relationship Id="rId10" Type="http://schemas.openxmlformats.org/officeDocument/2006/relationships/footer" Target="footer3.xml"/><Relationship Id="rId31" Type="http://schemas.openxmlformats.org/officeDocument/2006/relationships/hyperlink" Target="http://lingvopro.abbyyonline.com/ru" TargetMode="External"/><Relationship Id="rId44" Type="http://schemas.openxmlformats.org/officeDocument/2006/relationships/hyperlink" Target="http://biblioclub.ru/index.php?page=book&amp;id=577480" TargetMode="External"/><Relationship Id="rId52" Type="http://schemas.openxmlformats.org/officeDocument/2006/relationships/hyperlink" Target="http://philology.ru/" TargetMode="External"/><Relationship Id="rId60" Type="http://schemas.openxmlformats.org/officeDocument/2006/relationships/hyperlink" Target="http://www.multitran.ru/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biblioclub.ru/index.php?page=publisher_red&amp;pub_id=810" TargetMode="External"/><Relationship Id="rId18" Type="http://schemas.openxmlformats.org/officeDocument/2006/relationships/hyperlink" Target="http://biblioclub.ru/index.php?page=publisher_red&amp;pub_id=2614" TargetMode="External"/><Relationship Id="rId39" Type="http://schemas.openxmlformats.org/officeDocument/2006/relationships/hyperlink" Target="http://biblioclub.ru/index.php?page=book&amp;id=364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2660-2C30-4825-8614-3CE12363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44</Pages>
  <Words>12511</Words>
  <Characters>71317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zimina2312@yandex.ru</cp:lastModifiedBy>
  <cp:revision>8</cp:revision>
  <cp:lastPrinted>2019-03-11T09:55:00Z</cp:lastPrinted>
  <dcterms:created xsi:type="dcterms:W3CDTF">2021-05-23T10:08:00Z</dcterms:created>
  <dcterms:modified xsi:type="dcterms:W3CDTF">2021-09-15T14:24:00Z</dcterms:modified>
</cp:coreProperties>
</file>